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ED4" w:rsidRPr="00D00FD8" w:rsidRDefault="00FB2ED4" w:rsidP="00FB2ED4">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58117796" wp14:editId="31258F68">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FB2ED4" w:rsidRPr="00D00FD8" w:rsidRDefault="00FB2ED4" w:rsidP="00FB2ED4">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FB2ED4" w:rsidRPr="00D00FD8" w:rsidRDefault="00A86AEA" w:rsidP="00FB2ED4">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ВЫНДИНООСТРОВСКОГО СЕЛЬСКОГО  ПОСЕЛЕНИЯ</w:t>
      </w:r>
    </w:p>
    <w:p w:rsidR="00FB2ED4" w:rsidRPr="00D00FD8" w:rsidRDefault="00FB2ED4" w:rsidP="00FB2ED4">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Волховский муниципальный район</w:t>
      </w:r>
    </w:p>
    <w:p w:rsidR="00FB2ED4" w:rsidRPr="00D00FD8" w:rsidRDefault="00FB2ED4" w:rsidP="00FB2ED4">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FB2ED4" w:rsidRPr="00D00FD8" w:rsidRDefault="00FB2ED4" w:rsidP="00FB2ED4">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деревня Вындин Остров</w:t>
      </w:r>
    </w:p>
    <w:p w:rsidR="00FB2ED4" w:rsidRDefault="00FB2ED4" w:rsidP="00FB2ED4">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д.1 а</w:t>
      </w:r>
    </w:p>
    <w:p w:rsidR="00FB2ED4" w:rsidRPr="00D00FD8" w:rsidRDefault="00FB2ED4" w:rsidP="00B325A9">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ПОСТАНОВЛЕНИЕ</w:t>
      </w:r>
    </w:p>
    <w:p w:rsidR="00FB2ED4" w:rsidRPr="00D00FD8" w:rsidRDefault="00FB2ED4" w:rsidP="00FB2ED4">
      <w:pPr>
        <w:spacing w:after="0" w:line="240" w:lineRule="auto"/>
        <w:ind w:left="-720"/>
        <w:jc w:val="center"/>
        <w:rPr>
          <w:rFonts w:ascii="Times New Roman" w:eastAsia="Times New Roman" w:hAnsi="Times New Roman" w:cs="Times New Roman"/>
          <w:b/>
          <w:sz w:val="28"/>
          <w:szCs w:val="28"/>
        </w:rPr>
      </w:pPr>
    </w:p>
    <w:p w:rsidR="00FB2ED4" w:rsidRPr="00D00FD8" w:rsidRDefault="00FB2ED4" w:rsidP="00FB2ED4">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От </w:t>
      </w:r>
      <w:r w:rsidR="00A86AEA">
        <w:rPr>
          <w:rFonts w:ascii="Times New Roman" w:eastAsia="Times New Roman" w:hAnsi="Times New Roman" w:cs="Times New Roman"/>
          <w:b/>
          <w:sz w:val="28"/>
          <w:szCs w:val="28"/>
        </w:rPr>
        <w:t>«</w:t>
      </w:r>
      <w:r w:rsidR="00B325A9">
        <w:rPr>
          <w:rFonts w:ascii="Times New Roman" w:eastAsia="Times New Roman" w:hAnsi="Times New Roman" w:cs="Times New Roman"/>
          <w:b/>
          <w:sz w:val="28"/>
          <w:szCs w:val="28"/>
        </w:rPr>
        <w:t>15</w:t>
      </w:r>
      <w:r w:rsidR="00A86AEA">
        <w:rPr>
          <w:rFonts w:ascii="Times New Roman" w:eastAsia="Times New Roman" w:hAnsi="Times New Roman" w:cs="Times New Roman"/>
          <w:b/>
          <w:sz w:val="28"/>
          <w:szCs w:val="28"/>
        </w:rPr>
        <w:t>» апреля 2025</w:t>
      </w:r>
      <w:r w:rsidRPr="00D00FD8">
        <w:rPr>
          <w:rFonts w:ascii="Times New Roman" w:eastAsia="Times New Roman" w:hAnsi="Times New Roman" w:cs="Times New Roman"/>
          <w:b/>
          <w:sz w:val="28"/>
          <w:szCs w:val="28"/>
        </w:rPr>
        <w:t xml:space="preserve"> года    </w:t>
      </w:r>
      <w:r>
        <w:rPr>
          <w:rFonts w:ascii="Times New Roman" w:eastAsia="Times New Roman" w:hAnsi="Times New Roman" w:cs="Times New Roman"/>
          <w:b/>
          <w:sz w:val="28"/>
          <w:szCs w:val="28"/>
        </w:rPr>
        <w:t xml:space="preserve">             </w:t>
      </w:r>
      <w:r w:rsidRPr="00D00FD8">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A86AEA">
        <w:rPr>
          <w:rFonts w:ascii="Times New Roman" w:eastAsia="Times New Roman" w:hAnsi="Times New Roman" w:cs="Times New Roman"/>
          <w:b/>
          <w:sz w:val="28"/>
          <w:szCs w:val="28"/>
        </w:rPr>
        <w:t xml:space="preserve"> </w:t>
      </w:r>
      <w:r w:rsidR="00B325A9">
        <w:rPr>
          <w:rFonts w:ascii="Times New Roman" w:eastAsia="Times New Roman" w:hAnsi="Times New Roman" w:cs="Times New Roman"/>
          <w:b/>
          <w:sz w:val="28"/>
          <w:szCs w:val="28"/>
        </w:rPr>
        <w:t>56</w:t>
      </w:r>
    </w:p>
    <w:p w:rsidR="00FB2ED4" w:rsidRPr="00D00FD8" w:rsidRDefault="00FB2ED4" w:rsidP="00FB2ED4">
      <w:pPr>
        <w:spacing w:after="0" w:line="240" w:lineRule="auto"/>
        <w:ind w:left="-720"/>
        <w:jc w:val="center"/>
        <w:rPr>
          <w:rFonts w:ascii="Times New Roman" w:eastAsia="Times New Roman" w:hAnsi="Times New Roman" w:cs="Times New Roman"/>
          <w:b/>
          <w:sz w:val="28"/>
          <w:szCs w:val="28"/>
        </w:rPr>
      </w:pPr>
    </w:p>
    <w:p w:rsidR="00FB2ED4" w:rsidRPr="00D00FD8" w:rsidRDefault="00FB2ED4" w:rsidP="00FB2ED4">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00FD8">
        <w:rPr>
          <w:rFonts w:ascii="Times New Roman" w:eastAsia="Times New Roman" w:hAnsi="Times New Roman" w:cs="Times New Roman"/>
          <w:b/>
          <w:bCs/>
          <w:sz w:val="28"/>
          <w:szCs w:val="28"/>
          <w:lang w:eastAsia="ru-RU"/>
        </w:rPr>
        <w:t>Об утверждении административного регламента</w:t>
      </w:r>
    </w:p>
    <w:p w:rsidR="00FB2ED4" w:rsidRPr="00A86AEA" w:rsidRDefault="00FB2ED4" w:rsidP="00A86AEA">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D00FD8">
        <w:rPr>
          <w:rFonts w:ascii="Times New Roman" w:eastAsia="Times New Roman" w:hAnsi="Times New Roman" w:cs="Times New Roman"/>
          <w:b/>
          <w:bCs/>
          <w:sz w:val="28"/>
          <w:szCs w:val="28"/>
          <w:lang w:eastAsia="ru-RU"/>
        </w:rPr>
        <w:t>по предоставлению муниципальной услуги</w:t>
      </w:r>
      <w:r w:rsidR="00263549">
        <w:rPr>
          <w:rFonts w:ascii="Times New Roman" w:eastAsia="Times New Roman" w:hAnsi="Times New Roman" w:cs="Times New Roman"/>
          <w:b/>
          <w:bCs/>
          <w:sz w:val="28"/>
          <w:szCs w:val="28"/>
          <w:lang w:eastAsia="ru-RU"/>
        </w:rPr>
        <w:t>: «</w:t>
      </w:r>
      <w:r w:rsidR="00A86AEA">
        <w:rPr>
          <w:rFonts w:ascii="Times New Roman" w:eastAsia="Calibri" w:hAnsi="Times New Roman" w:cs="Times New Roman"/>
          <w:b/>
          <w:sz w:val="28"/>
          <w:szCs w:val="28"/>
        </w:rPr>
        <w:t>По</w:t>
      </w:r>
      <w:r w:rsidR="00A86AEA" w:rsidRPr="00A86AEA">
        <w:rPr>
          <w:rFonts w:ascii="Times New Roman" w:eastAsia="Calibri" w:hAnsi="Times New Roman" w:cs="Times New Roman"/>
          <w:b/>
          <w:sz w:val="28"/>
          <w:szCs w:val="28"/>
        </w:rPr>
        <w:t xml:space="preserve"> выдаче разрешений на захоронение (перезахоронение) и подзахоронение на общественных кладбищах муниципального образования </w:t>
      </w:r>
      <w:r w:rsidR="00A86AEA">
        <w:rPr>
          <w:rFonts w:ascii="Times New Roman" w:eastAsia="Calibri" w:hAnsi="Times New Roman" w:cs="Times New Roman"/>
          <w:b/>
          <w:sz w:val="28"/>
          <w:szCs w:val="28"/>
        </w:rPr>
        <w:t>Вындиноостровского сельского поселения Волховского муниципального района Ленинградской области</w:t>
      </w:r>
      <w:r w:rsidRPr="00A044B3">
        <w:rPr>
          <w:rFonts w:ascii="Times New Roman" w:eastAsia="Times New Roman" w:hAnsi="Times New Roman" w:cs="Times New Roman"/>
          <w:b/>
          <w:bCs/>
          <w:sz w:val="28"/>
          <w:szCs w:val="28"/>
          <w:lang w:eastAsia="ru-RU"/>
        </w:rPr>
        <w:t>»</w:t>
      </w:r>
    </w:p>
    <w:p w:rsidR="00FB2ED4" w:rsidRPr="00642EA3" w:rsidRDefault="00FB2ED4" w:rsidP="00FB2ED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FB2ED4" w:rsidRPr="00E93264" w:rsidRDefault="00FB2ED4" w:rsidP="00FB2ED4">
      <w:pPr>
        <w:spacing w:after="200" w:line="240" w:lineRule="atLeast"/>
        <w:jc w:val="both"/>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В соответствии </w:t>
      </w:r>
      <w:r>
        <w:rPr>
          <w:rFonts w:ascii="Times New Roman" w:eastAsia="Times New Roman" w:hAnsi="Times New Roman" w:cs="Times New Roman"/>
          <w:sz w:val="28"/>
          <w:szCs w:val="28"/>
          <w:lang w:eastAsia="ru-RU"/>
        </w:rPr>
        <w:t xml:space="preserve"> с решением Комиссии</w:t>
      </w:r>
      <w:r w:rsidRPr="00E93264">
        <w:rPr>
          <w:rFonts w:ascii="Times New Roman" w:eastAsia="Times New Roman" w:hAnsi="Times New Roman" w:cs="Times New Roman"/>
          <w:sz w:val="28"/>
          <w:szCs w:val="28"/>
          <w:lang w:eastAsia="ru-RU"/>
        </w:rPr>
        <w:t xml:space="preserve"> по повышению качества и доступности предоставления государственных и муниципальных услуг в Ленинградской области</w:t>
      </w:r>
      <w:r w:rsidR="00A86AEA">
        <w:rPr>
          <w:rFonts w:ascii="Times New Roman" w:eastAsia="Times New Roman" w:hAnsi="Times New Roman" w:cs="Times New Roman"/>
          <w:sz w:val="28"/>
          <w:szCs w:val="28"/>
          <w:lang w:eastAsia="ru-RU"/>
        </w:rPr>
        <w:t xml:space="preserve"> от 26.03.2025</w:t>
      </w:r>
      <w:r>
        <w:rPr>
          <w:rFonts w:ascii="Times New Roman" w:eastAsia="Times New Roman" w:hAnsi="Times New Roman" w:cs="Times New Roman"/>
          <w:sz w:val="28"/>
          <w:szCs w:val="28"/>
          <w:lang w:eastAsia="ru-RU"/>
        </w:rPr>
        <w:t xml:space="preserve">г., в соответствии </w:t>
      </w:r>
      <w:r w:rsidRPr="00D00FD8">
        <w:rPr>
          <w:rFonts w:ascii="Times New Roman" w:eastAsia="Times New Roman" w:hAnsi="Times New Roman" w:cs="Times New Roman"/>
          <w:sz w:val="28"/>
          <w:szCs w:val="28"/>
          <w:lang w:eastAsia="ru-RU"/>
        </w:rPr>
        <w:t>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w:t>
      </w:r>
      <w:r w:rsidR="00A86AEA">
        <w:rPr>
          <w:rFonts w:ascii="Times New Roman" w:eastAsia="Times New Roman" w:hAnsi="Times New Roman" w:cs="Times New Roman"/>
          <w:sz w:val="28"/>
          <w:szCs w:val="28"/>
          <w:lang w:eastAsia="ru-RU"/>
        </w:rPr>
        <w:t xml:space="preserve">ии постановления администрации </w:t>
      </w:r>
      <w:r w:rsidRPr="00D00FD8">
        <w:rPr>
          <w:rFonts w:ascii="Times New Roman" w:eastAsia="Times New Roman" w:hAnsi="Times New Roman" w:cs="Times New Roman"/>
          <w:sz w:val="28"/>
          <w:szCs w:val="28"/>
          <w:lang w:eastAsia="ru-RU"/>
        </w:rPr>
        <w:t xml:space="preserve"> Вындиноостровско</w:t>
      </w:r>
      <w:r w:rsidR="00A86AEA">
        <w:rPr>
          <w:rFonts w:ascii="Times New Roman" w:eastAsia="Times New Roman" w:hAnsi="Times New Roman" w:cs="Times New Roman"/>
          <w:sz w:val="28"/>
          <w:szCs w:val="28"/>
          <w:lang w:eastAsia="ru-RU"/>
        </w:rPr>
        <w:t>го сельского</w:t>
      </w:r>
      <w:r w:rsidRPr="00D00FD8">
        <w:rPr>
          <w:rFonts w:ascii="Times New Roman" w:eastAsia="Times New Roman" w:hAnsi="Times New Roman" w:cs="Times New Roman"/>
          <w:sz w:val="28"/>
          <w:szCs w:val="28"/>
          <w:lang w:eastAsia="ru-RU"/>
        </w:rPr>
        <w:t xml:space="preserve"> поселени</w:t>
      </w:r>
      <w:r w:rsidR="00A86AEA">
        <w:rPr>
          <w:rFonts w:ascii="Times New Roman" w:eastAsia="Times New Roman" w:hAnsi="Times New Roman" w:cs="Times New Roman"/>
          <w:sz w:val="28"/>
          <w:szCs w:val="28"/>
          <w:lang w:eastAsia="ru-RU"/>
        </w:rPr>
        <w:t>я</w:t>
      </w:r>
      <w:r w:rsidRPr="00D00FD8">
        <w:rPr>
          <w:rFonts w:ascii="Times New Roman" w:eastAsia="Times New Roman" w:hAnsi="Times New Roman" w:cs="Times New Roman"/>
          <w:sz w:val="28"/>
          <w:szCs w:val="28"/>
          <w:lang w:eastAsia="ru-RU"/>
        </w:rPr>
        <w:t xml:space="preserve">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r w:rsidR="00A86AEA" w:rsidRPr="00D00FD8">
        <w:rPr>
          <w:rFonts w:ascii="Times New Roman" w:eastAsia="Times New Roman" w:hAnsi="Times New Roman" w:cs="Times New Roman"/>
          <w:sz w:val="28"/>
          <w:szCs w:val="28"/>
          <w:lang w:eastAsia="ru-RU"/>
        </w:rPr>
        <w:t>Вындиноостровско</w:t>
      </w:r>
      <w:r w:rsidR="00A86AEA">
        <w:rPr>
          <w:rFonts w:ascii="Times New Roman" w:eastAsia="Times New Roman" w:hAnsi="Times New Roman" w:cs="Times New Roman"/>
          <w:sz w:val="28"/>
          <w:szCs w:val="28"/>
          <w:lang w:eastAsia="ru-RU"/>
        </w:rPr>
        <w:t>го сельского</w:t>
      </w:r>
      <w:r w:rsidR="00A86AEA" w:rsidRPr="00D00FD8">
        <w:rPr>
          <w:rFonts w:ascii="Times New Roman" w:eastAsia="Times New Roman" w:hAnsi="Times New Roman" w:cs="Times New Roman"/>
          <w:sz w:val="28"/>
          <w:szCs w:val="28"/>
          <w:lang w:eastAsia="ru-RU"/>
        </w:rPr>
        <w:t xml:space="preserve"> поселени</w:t>
      </w:r>
      <w:r w:rsidR="00A86AEA">
        <w:rPr>
          <w:rFonts w:ascii="Times New Roman" w:eastAsia="Times New Roman" w:hAnsi="Times New Roman" w:cs="Times New Roman"/>
          <w:sz w:val="28"/>
          <w:szCs w:val="28"/>
          <w:lang w:eastAsia="ru-RU"/>
        </w:rPr>
        <w:t>я</w:t>
      </w:r>
      <w:r w:rsidR="00A86AEA" w:rsidRPr="00D00FD8">
        <w:rPr>
          <w:rFonts w:ascii="Times New Roman" w:eastAsia="Times New Roman" w:hAnsi="Times New Roman" w:cs="Times New Roman"/>
          <w:sz w:val="28"/>
          <w:szCs w:val="28"/>
          <w:lang w:eastAsia="ru-RU"/>
        </w:rPr>
        <w:t xml:space="preserve"> </w:t>
      </w:r>
      <w:r w:rsidRPr="00D00FD8">
        <w:rPr>
          <w:rFonts w:ascii="Times New Roman" w:eastAsia="Times New Roman" w:hAnsi="Times New Roman" w:cs="Times New Roman"/>
          <w:sz w:val="28"/>
          <w:szCs w:val="28"/>
          <w:lang w:eastAsia="ru-RU"/>
        </w:rPr>
        <w:t xml:space="preserve">Волховского муниципального района Ленинградской области», Устава муниципального образования  администрация муниципального образования </w:t>
      </w:r>
      <w:r w:rsidR="00A86AEA" w:rsidRPr="00D00FD8">
        <w:rPr>
          <w:rFonts w:ascii="Times New Roman" w:eastAsia="Times New Roman" w:hAnsi="Times New Roman" w:cs="Times New Roman"/>
          <w:sz w:val="28"/>
          <w:szCs w:val="28"/>
          <w:lang w:eastAsia="ru-RU"/>
        </w:rPr>
        <w:t>Вындиноостровско</w:t>
      </w:r>
      <w:r w:rsidR="00A86AEA">
        <w:rPr>
          <w:rFonts w:ascii="Times New Roman" w:eastAsia="Times New Roman" w:hAnsi="Times New Roman" w:cs="Times New Roman"/>
          <w:sz w:val="28"/>
          <w:szCs w:val="28"/>
          <w:lang w:eastAsia="ru-RU"/>
        </w:rPr>
        <w:t>го сельского</w:t>
      </w:r>
      <w:r w:rsidR="00A86AEA" w:rsidRPr="00D00FD8">
        <w:rPr>
          <w:rFonts w:ascii="Times New Roman" w:eastAsia="Times New Roman" w:hAnsi="Times New Roman" w:cs="Times New Roman"/>
          <w:sz w:val="28"/>
          <w:szCs w:val="28"/>
          <w:lang w:eastAsia="ru-RU"/>
        </w:rPr>
        <w:t xml:space="preserve"> поселени</w:t>
      </w:r>
      <w:r w:rsidR="00A86AEA">
        <w:rPr>
          <w:rFonts w:ascii="Times New Roman" w:eastAsia="Times New Roman" w:hAnsi="Times New Roman" w:cs="Times New Roman"/>
          <w:sz w:val="28"/>
          <w:szCs w:val="28"/>
          <w:lang w:eastAsia="ru-RU"/>
        </w:rPr>
        <w:t>я</w:t>
      </w:r>
      <w:r w:rsidR="00A86AEA" w:rsidRPr="00D00FD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sz w:val="28"/>
          <w:szCs w:val="28"/>
          <w:lang w:eastAsia="ru-RU"/>
        </w:rPr>
        <w:t>постановляет:</w:t>
      </w:r>
    </w:p>
    <w:p w:rsidR="00CB17CE" w:rsidRDefault="00FB2ED4" w:rsidP="00CB17CE">
      <w:pPr>
        <w:spacing w:after="200" w:line="240" w:lineRule="atLeast"/>
        <w:jc w:val="both"/>
        <w:rPr>
          <w:rFonts w:ascii="Times New Roman" w:eastAsia="Times New Roman" w:hAnsi="Times New Roman" w:cs="Times New Roman"/>
          <w:sz w:val="28"/>
          <w:szCs w:val="28"/>
          <w:lang w:eastAsia="ru-RU"/>
        </w:rPr>
      </w:pPr>
      <w:r w:rsidRPr="00D00FD8">
        <w:rPr>
          <w:rFonts w:ascii="Times New Roman" w:eastAsia="Times New Roman" w:hAnsi="Times New Roman" w:cs="Times New Roman"/>
          <w:bCs/>
          <w:sz w:val="28"/>
          <w:szCs w:val="28"/>
          <w:lang w:eastAsia="ru-RU"/>
        </w:rPr>
        <w:t>1. Утвердить административный регламент по предоставлению муниципальной услуги</w:t>
      </w:r>
      <w:r>
        <w:rPr>
          <w:rFonts w:ascii="Times New Roman" w:eastAsia="Times New Roman" w:hAnsi="Times New Roman" w:cs="Times New Roman"/>
          <w:bCs/>
          <w:sz w:val="28"/>
          <w:szCs w:val="28"/>
          <w:lang w:eastAsia="ru-RU"/>
        </w:rPr>
        <w:t>:</w:t>
      </w:r>
      <w:r>
        <w:rPr>
          <w:rFonts w:ascii="Times New Roman" w:eastAsia="Times New Roman" w:hAnsi="Times New Roman" w:cs="Times New Roman"/>
          <w:sz w:val="28"/>
          <w:szCs w:val="28"/>
          <w:lang w:eastAsia="ru-RU"/>
        </w:rPr>
        <w:t xml:space="preserve"> </w:t>
      </w:r>
      <w:r w:rsidR="00263549" w:rsidRPr="00263549">
        <w:rPr>
          <w:rFonts w:ascii="Times New Roman" w:eastAsia="Times New Roman" w:hAnsi="Times New Roman" w:cs="Times New Roman"/>
          <w:sz w:val="28"/>
          <w:szCs w:val="28"/>
          <w:lang w:eastAsia="ru-RU"/>
        </w:rPr>
        <w:t>«</w:t>
      </w:r>
      <w:r w:rsidR="00A86AEA" w:rsidRPr="00A86AEA">
        <w:rPr>
          <w:rFonts w:ascii="Times New Roman" w:eastAsia="Times New Roman" w:hAnsi="Times New Roman" w:cs="Times New Roman"/>
          <w:sz w:val="28"/>
          <w:szCs w:val="28"/>
          <w:lang w:eastAsia="ru-RU"/>
        </w:rPr>
        <w:t>По выдаче разрешений на захоронение (перезахоронение) и подзахоронение на общественных кладбищах муниципального образования Вындиноостровского сельского поселения Волховского муниципального района Ленинградской области</w:t>
      </w:r>
      <w:r w:rsidR="00263549" w:rsidRPr="00263549">
        <w:rPr>
          <w:rFonts w:ascii="Times New Roman" w:eastAsia="Times New Roman" w:hAnsi="Times New Roman" w:cs="Times New Roman"/>
          <w:sz w:val="28"/>
          <w:szCs w:val="28"/>
          <w:lang w:eastAsia="ru-RU"/>
        </w:rPr>
        <w:t>»</w:t>
      </w:r>
      <w:r w:rsidR="00263549">
        <w:rPr>
          <w:rFonts w:ascii="Times New Roman" w:eastAsia="Times New Roman" w:hAnsi="Times New Roman" w:cs="Times New Roman"/>
          <w:sz w:val="28"/>
          <w:szCs w:val="28"/>
          <w:lang w:eastAsia="ru-RU"/>
        </w:rPr>
        <w:t xml:space="preserve"> </w:t>
      </w:r>
      <w:r w:rsidRPr="00D00FD8">
        <w:rPr>
          <w:rFonts w:ascii="Times New Roman" w:eastAsia="Times New Roman" w:hAnsi="Times New Roman" w:cs="Times New Roman"/>
          <w:sz w:val="28"/>
          <w:szCs w:val="28"/>
          <w:lang w:eastAsia="ru-RU"/>
        </w:rPr>
        <w:t>Прилагается.</w:t>
      </w:r>
    </w:p>
    <w:p w:rsidR="00CB17CE" w:rsidRDefault="00CB17CE" w:rsidP="00CB17CE">
      <w:pPr>
        <w:spacing w:after="200" w:line="240" w:lineRule="atLeast"/>
        <w:jc w:val="both"/>
        <w:rPr>
          <w:rFonts w:ascii="Times New Roman" w:eastAsia="Times New Roman" w:hAnsi="Times New Roman" w:cs="Times New Roman"/>
          <w:sz w:val="28"/>
          <w:szCs w:val="28"/>
          <w:lang w:eastAsia="ru-RU"/>
        </w:rPr>
      </w:pPr>
      <w:r w:rsidRPr="00CB17CE">
        <w:rPr>
          <w:rFonts w:ascii="Times New Roman" w:eastAsia="Times New Roman" w:hAnsi="Times New Roman" w:cs="Times New Roman"/>
          <w:color w:val="000000"/>
          <w:sz w:val="28"/>
          <w:szCs w:val="28"/>
          <w:lang w:eastAsia="ru-RU"/>
        </w:rPr>
        <w:t>2. Признать утратившими силу:</w:t>
      </w:r>
    </w:p>
    <w:p w:rsidR="00CB17CE" w:rsidRPr="00CB17CE" w:rsidRDefault="00CB17CE" w:rsidP="00CB17CE">
      <w:pPr>
        <w:spacing w:after="200" w:line="240" w:lineRule="atLeast"/>
        <w:jc w:val="both"/>
        <w:rPr>
          <w:rFonts w:ascii="Times New Roman" w:eastAsia="Times New Roman" w:hAnsi="Times New Roman" w:cs="Times New Roman"/>
          <w:sz w:val="28"/>
          <w:szCs w:val="28"/>
          <w:lang w:eastAsia="ru-RU"/>
        </w:rPr>
      </w:pPr>
      <w:r w:rsidRPr="00CB17CE">
        <w:rPr>
          <w:rFonts w:ascii="Times New Roman" w:eastAsia="Times New Roman" w:hAnsi="Times New Roman" w:cs="Times New Roman"/>
          <w:color w:val="000000"/>
          <w:sz w:val="28"/>
          <w:szCs w:val="28"/>
          <w:lang w:eastAsia="ru-RU"/>
        </w:rPr>
        <w:t xml:space="preserve">2.1. </w:t>
      </w:r>
      <w:r w:rsidR="00DF6325">
        <w:rPr>
          <w:rFonts w:ascii="Times New Roman" w:eastAsia="Times New Roman" w:hAnsi="Times New Roman" w:cs="Times New Roman"/>
          <w:color w:val="000000"/>
          <w:sz w:val="28"/>
          <w:szCs w:val="28"/>
          <w:lang w:eastAsia="ru-RU"/>
        </w:rPr>
        <w:t>П</w:t>
      </w:r>
      <w:r w:rsidRPr="00CB17CE">
        <w:rPr>
          <w:rFonts w:ascii="Times New Roman" w:eastAsia="Times New Roman" w:hAnsi="Times New Roman" w:cs="Times New Roman"/>
          <w:color w:val="000000"/>
          <w:sz w:val="28"/>
          <w:szCs w:val="28"/>
          <w:lang w:eastAsia="ru-RU"/>
        </w:rPr>
        <w:t>остановление</w:t>
      </w:r>
      <w:r w:rsidR="00DF6325">
        <w:rPr>
          <w:rFonts w:ascii="Times New Roman" w:eastAsia="Times New Roman" w:hAnsi="Times New Roman" w:cs="Times New Roman"/>
          <w:color w:val="000000"/>
          <w:sz w:val="28"/>
          <w:szCs w:val="28"/>
          <w:lang w:eastAsia="ru-RU"/>
        </w:rPr>
        <w:t xml:space="preserve"> администрации Вындиноостровского сельского поселения Волховского муниципального района Ленинградской области </w:t>
      </w:r>
      <w:r w:rsidRPr="00CB17CE">
        <w:rPr>
          <w:rFonts w:ascii="Times New Roman" w:eastAsia="Times New Roman" w:hAnsi="Times New Roman" w:cs="Times New Roman"/>
          <w:color w:val="000000"/>
          <w:sz w:val="28"/>
          <w:szCs w:val="28"/>
          <w:lang w:eastAsia="ru-RU"/>
        </w:rPr>
        <w:t xml:space="preserve">№ 78 от 04.06.2020 года «Об утверждении административного регламента по предоставлению </w:t>
      </w:r>
      <w:r w:rsidRPr="00CB17CE">
        <w:rPr>
          <w:rFonts w:ascii="Times New Roman" w:eastAsia="Times New Roman" w:hAnsi="Times New Roman" w:cs="Times New Roman"/>
          <w:color w:val="000000"/>
          <w:sz w:val="28"/>
          <w:szCs w:val="28"/>
          <w:lang w:eastAsia="ru-RU"/>
        </w:rPr>
        <w:lastRenderedPageBreak/>
        <w:t>муниципальной услуги «Предоставление участка земли для погребения умершего на те</w:t>
      </w:r>
      <w:r>
        <w:rPr>
          <w:rFonts w:ascii="Times New Roman" w:eastAsia="Times New Roman" w:hAnsi="Times New Roman" w:cs="Times New Roman"/>
          <w:color w:val="000000"/>
          <w:sz w:val="28"/>
          <w:szCs w:val="28"/>
          <w:lang w:eastAsia="ru-RU"/>
        </w:rPr>
        <w:t>рритории общественного кладбища</w:t>
      </w:r>
      <w:r w:rsidRPr="00CB17CE">
        <w:rPr>
          <w:rFonts w:ascii="Times New Roman" w:eastAsia="Times New Roman" w:hAnsi="Times New Roman" w:cs="Times New Roman"/>
          <w:color w:val="000000"/>
          <w:sz w:val="28"/>
          <w:szCs w:val="28"/>
          <w:lang w:eastAsia="ru-RU"/>
        </w:rPr>
        <w:t>»;</w:t>
      </w:r>
    </w:p>
    <w:p w:rsidR="00A86AEA" w:rsidRPr="003F6D56" w:rsidRDefault="00DF6325" w:rsidP="00FB2ED4">
      <w:pPr>
        <w:spacing w:after="200" w:line="240" w:lineRule="atLeast"/>
        <w:jc w:val="both"/>
        <w:rPr>
          <w:rFonts w:ascii="Times New Roman" w:eastAsia="Times New Roman" w:hAnsi="Times New Roman" w:cs="Times New Roman"/>
          <w:b/>
          <w:sz w:val="28"/>
          <w:szCs w:val="28"/>
          <w:lang w:eastAsia="ru-RU"/>
        </w:rPr>
      </w:pPr>
      <w:r>
        <w:rPr>
          <w:rFonts w:ascii="Times New Roman" w:eastAsia="Times New Roman" w:hAnsi="Times New Roman" w:cs="Times New Roman"/>
          <w:color w:val="000000"/>
          <w:sz w:val="28"/>
          <w:szCs w:val="28"/>
          <w:lang w:eastAsia="ru-RU"/>
        </w:rPr>
        <w:t>2.2. П</w:t>
      </w:r>
      <w:r w:rsidRPr="00CB17CE">
        <w:rPr>
          <w:rFonts w:ascii="Times New Roman" w:eastAsia="Times New Roman" w:hAnsi="Times New Roman" w:cs="Times New Roman"/>
          <w:color w:val="000000"/>
          <w:sz w:val="28"/>
          <w:szCs w:val="28"/>
          <w:lang w:eastAsia="ru-RU"/>
        </w:rPr>
        <w:t>остановление</w:t>
      </w:r>
      <w:r>
        <w:rPr>
          <w:rFonts w:ascii="Times New Roman" w:eastAsia="Times New Roman" w:hAnsi="Times New Roman" w:cs="Times New Roman"/>
          <w:color w:val="000000"/>
          <w:sz w:val="28"/>
          <w:szCs w:val="28"/>
          <w:lang w:eastAsia="ru-RU"/>
        </w:rPr>
        <w:t xml:space="preserve"> администрации Вындиноостровского сельского поселения Волховского муниципального района Ленинградской области </w:t>
      </w:r>
      <w:r w:rsidRPr="00CB17CE">
        <w:rPr>
          <w:rFonts w:ascii="Times New Roman" w:eastAsia="Times New Roman" w:hAnsi="Times New Roman" w:cs="Times New Roman"/>
          <w:color w:val="000000"/>
          <w:sz w:val="28"/>
          <w:szCs w:val="28"/>
          <w:lang w:eastAsia="ru-RU"/>
        </w:rPr>
        <w:t xml:space="preserve">№ </w:t>
      </w:r>
      <w:r w:rsidR="009E303D">
        <w:rPr>
          <w:rFonts w:ascii="Times New Roman" w:eastAsia="Times New Roman" w:hAnsi="Times New Roman" w:cs="Times New Roman"/>
          <w:color w:val="000000"/>
          <w:sz w:val="28"/>
          <w:szCs w:val="28"/>
          <w:lang w:eastAsia="ru-RU"/>
        </w:rPr>
        <w:t>44</w:t>
      </w:r>
      <w:r w:rsidRPr="00CB17CE">
        <w:rPr>
          <w:rFonts w:ascii="Times New Roman" w:eastAsia="Times New Roman" w:hAnsi="Times New Roman" w:cs="Times New Roman"/>
          <w:color w:val="000000"/>
          <w:sz w:val="28"/>
          <w:szCs w:val="28"/>
          <w:lang w:eastAsia="ru-RU"/>
        </w:rPr>
        <w:t xml:space="preserve"> от </w:t>
      </w:r>
      <w:r w:rsidR="009E303D">
        <w:rPr>
          <w:rFonts w:ascii="Times New Roman" w:eastAsia="Times New Roman" w:hAnsi="Times New Roman" w:cs="Times New Roman"/>
          <w:color w:val="000000"/>
          <w:sz w:val="28"/>
          <w:szCs w:val="28"/>
          <w:lang w:eastAsia="ru-RU"/>
        </w:rPr>
        <w:t>07.04.2021</w:t>
      </w:r>
      <w:r w:rsidRPr="00CB17CE">
        <w:rPr>
          <w:rFonts w:ascii="Times New Roman" w:eastAsia="Times New Roman" w:hAnsi="Times New Roman" w:cs="Times New Roman"/>
          <w:color w:val="000000"/>
          <w:sz w:val="28"/>
          <w:szCs w:val="28"/>
          <w:lang w:eastAsia="ru-RU"/>
        </w:rPr>
        <w:t xml:space="preserve"> года </w:t>
      </w:r>
      <w:r w:rsidR="00D364C2">
        <w:rPr>
          <w:rFonts w:ascii="Times New Roman" w:eastAsia="Times New Roman" w:hAnsi="Times New Roman" w:cs="Times New Roman"/>
          <w:color w:val="000000"/>
          <w:sz w:val="28"/>
          <w:szCs w:val="28"/>
          <w:lang w:eastAsia="ru-RU"/>
        </w:rPr>
        <w:t>«</w:t>
      </w:r>
      <w:r w:rsidR="009E303D" w:rsidRPr="009E303D">
        <w:rPr>
          <w:rFonts w:ascii="Times New Roman" w:eastAsia="Times New Roman" w:hAnsi="Times New Roman" w:cs="Times New Roman"/>
          <w:color w:val="000000"/>
          <w:sz w:val="28"/>
          <w:szCs w:val="28"/>
          <w:lang w:eastAsia="ru-RU"/>
        </w:rPr>
        <w:t>О внесении изменений в постановление № 78 от 04.06.2020 года «Об утверждении административного регламента по предоставлению муниципальной услуги «Предоставление участка земли для погребения умершего на территории общественного кладбища»</w:t>
      </w:r>
      <w:r w:rsidR="009E303D">
        <w:rPr>
          <w:rFonts w:ascii="Times New Roman" w:eastAsia="Times New Roman" w:hAnsi="Times New Roman" w:cs="Times New Roman"/>
          <w:color w:val="000000"/>
          <w:sz w:val="28"/>
          <w:szCs w:val="28"/>
          <w:lang w:eastAsia="ru-RU"/>
        </w:rPr>
        <w:t>.</w:t>
      </w:r>
    </w:p>
    <w:p w:rsidR="00FB2ED4" w:rsidRDefault="00FB2ED4" w:rsidP="00FB2ED4">
      <w:pPr>
        <w:rPr>
          <w:rFonts w:ascii="Times New Roman" w:hAnsi="Times New Roman" w:cs="Times New Roman"/>
          <w:sz w:val="28"/>
          <w:szCs w:val="28"/>
        </w:rPr>
      </w:pPr>
      <w:r w:rsidRPr="00D00FD8">
        <w:rPr>
          <w:rFonts w:ascii="Times New Roman" w:eastAsia="Times New Roman" w:hAnsi="Times New Roman" w:cs="Times New Roman"/>
          <w:sz w:val="28"/>
          <w:szCs w:val="28"/>
          <w:lang w:eastAsia="ru-RU"/>
        </w:rPr>
        <w:t>2</w:t>
      </w:r>
      <w:r w:rsidRPr="00A10274">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w:t>
      </w:r>
      <w:r>
        <w:rPr>
          <w:rFonts w:ascii="Times New Roman" w:hAnsi="Times New Roman" w:cs="Times New Roman"/>
          <w:sz w:val="28"/>
          <w:szCs w:val="28"/>
        </w:rPr>
        <w:t xml:space="preserve">страции </w:t>
      </w:r>
      <w:hyperlink r:id="rId8" w:history="1">
        <w:r w:rsidRPr="00A25154">
          <w:rPr>
            <w:rStyle w:val="a4"/>
            <w:rFonts w:ascii="Times New Roman" w:hAnsi="Times New Roman" w:cs="Times New Roman"/>
            <w:sz w:val="28"/>
            <w:szCs w:val="28"/>
          </w:rPr>
          <w:t>http://vindinostrov.ru/</w:t>
        </w:r>
      </w:hyperlink>
    </w:p>
    <w:p w:rsidR="00FB2ED4" w:rsidRPr="003F6D56" w:rsidRDefault="00FB2ED4" w:rsidP="00FB2ED4">
      <w:pPr>
        <w:rPr>
          <w:rFonts w:ascii="Times New Roman" w:hAnsi="Times New Roman" w:cs="Times New Roman"/>
          <w:sz w:val="28"/>
          <w:szCs w:val="28"/>
        </w:rPr>
      </w:pPr>
      <w:r>
        <w:rPr>
          <w:rFonts w:ascii="Times New Roman" w:eastAsia="Times New Roman" w:hAnsi="Times New Roman" w:cs="Times New Roman"/>
          <w:sz w:val="28"/>
          <w:szCs w:val="28"/>
          <w:lang w:eastAsia="ru-RU"/>
        </w:rPr>
        <w:t>3</w:t>
      </w:r>
      <w:r w:rsidRPr="00D00FD8">
        <w:rPr>
          <w:rFonts w:ascii="Times New Roman" w:eastAsia="Times New Roman" w:hAnsi="Times New Roman" w:cs="Times New Roman"/>
          <w:sz w:val="28"/>
          <w:szCs w:val="28"/>
          <w:lang w:eastAsia="ru-RU"/>
        </w:rPr>
        <w:t>. Контроль за исполнением данного постановления оставляю за собой.</w:t>
      </w:r>
    </w:p>
    <w:p w:rsidR="00240DFE" w:rsidRDefault="00FB2ED4" w:rsidP="00240DFE">
      <w:pPr>
        <w:spacing w:after="200" w:line="276" w:lineRule="auto"/>
        <w:ind w:left="-720"/>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w:t>
      </w:r>
      <w:r w:rsidR="00240DFE">
        <w:rPr>
          <w:rFonts w:ascii="Times New Roman" w:eastAsia="Times New Roman" w:hAnsi="Times New Roman" w:cs="Times New Roman"/>
          <w:sz w:val="28"/>
          <w:szCs w:val="28"/>
          <w:lang w:eastAsia="ru-RU"/>
        </w:rPr>
        <w:t xml:space="preserve">    </w:t>
      </w:r>
    </w:p>
    <w:p w:rsidR="00FB2ED4" w:rsidRPr="00263549" w:rsidRDefault="00240DFE" w:rsidP="00240DFE">
      <w:pPr>
        <w:spacing w:after="200" w:line="276" w:lineRule="auto"/>
        <w:ind w:left="-7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B2ED4" w:rsidRPr="00D00FD8">
        <w:rPr>
          <w:rFonts w:ascii="Times New Roman" w:eastAsia="Times New Roman" w:hAnsi="Times New Roman" w:cs="Times New Roman"/>
          <w:sz w:val="28"/>
          <w:szCs w:val="28"/>
          <w:lang w:eastAsia="ru-RU"/>
        </w:rPr>
        <w:t xml:space="preserve"> Глава админист</w:t>
      </w:r>
      <w:r>
        <w:rPr>
          <w:rFonts w:ascii="Times New Roman" w:eastAsia="Times New Roman" w:hAnsi="Times New Roman" w:cs="Times New Roman"/>
          <w:sz w:val="28"/>
          <w:szCs w:val="28"/>
          <w:lang w:eastAsia="ru-RU"/>
        </w:rPr>
        <w:t xml:space="preserve">рации                  </w:t>
      </w:r>
      <w:r w:rsidR="00FB2ED4" w:rsidRPr="00D00FD8">
        <w:rPr>
          <w:rFonts w:ascii="Times New Roman" w:eastAsia="Times New Roman" w:hAnsi="Times New Roman" w:cs="Times New Roman"/>
          <w:sz w:val="28"/>
          <w:szCs w:val="28"/>
          <w:lang w:eastAsia="ru-RU"/>
        </w:rPr>
        <w:t xml:space="preserve">                   </w:t>
      </w:r>
      <w:r w:rsidR="00FB2ED4">
        <w:rPr>
          <w:rFonts w:ascii="Times New Roman" w:eastAsia="Times New Roman" w:hAnsi="Times New Roman" w:cs="Times New Roman"/>
          <w:sz w:val="28"/>
          <w:szCs w:val="28"/>
          <w:lang w:eastAsia="ru-RU"/>
        </w:rPr>
        <w:t xml:space="preserve">                  Е.В. Черемхина</w:t>
      </w:r>
    </w:p>
    <w:p w:rsidR="009E303D" w:rsidRDefault="00263549"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Default="009E303D" w:rsidP="0026354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263549" w:rsidRDefault="00263549" w:rsidP="009E303D">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FB2ED4" w:rsidRPr="002A3995" w:rsidRDefault="00FB2ED4" w:rsidP="009E303D">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lastRenderedPageBreak/>
        <w:t>УТВЕРЖДЕН:</w:t>
      </w:r>
    </w:p>
    <w:p w:rsidR="00FB2ED4" w:rsidRPr="002A3995" w:rsidRDefault="00FB2ED4" w:rsidP="009E303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2A3995">
        <w:rPr>
          <w:rFonts w:ascii="Times New Roman" w:eastAsia="Times New Roman" w:hAnsi="Times New Roman" w:cs="Times New Roman"/>
          <w:sz w:val="24"/>
          <w:szCs w:val="24"/>
          <w:lang w:eastAsia="ru-RU"/>
        </w:rPr>
        <w:t xml:space="preserve">   постановлением </w:t>
      </w:r>
    </w:p>
    <w:p w:rsidR="00FB2ED4" w:rsidRPr="002A3995" w:rsidRDefault="00FB2ED4" w:rsidP="009E303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администрации </w:t>
      </w:r>
    </w:p>
    <w:p w:rsidR="00FB2ED4" w:rsidRDefault="00FB2ED4" w:rsidP="009E303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Вындиноостр</w:t>
      </w:r>
      <w:r w:rsidR="00A86AEA">
        <w:rPr>
          <w:rFonts w:ascii="Times New Roman" w:eastAsia="Times New Roman" w:hAnsi="Times New Roman" w:cs="Times New Roman"/>
          <w:sz w:val="24"/>
          <w:szCs w:val="24"/>
          <w:lang w:eastAsia="ru-RU"/>
        </w:rPr>
        <w:t>овского сельского поселен</w:t>
      </w:r>
      <w:r w:rsidR="005115E3">
        <w:rPr>
          <w:rFonts w:ascii="Times New Roman" w:eastAsia="Times New Roman" w:hAnsi="Times New Roman" w:cs="Times New Roman"/>
          <w:sz w:val="24"/>
          <w:szCs w:val="24"/>
          <w:lang w:eastAsia="ru-RU"/>
        </w:rPr>
        <w:t>и</w:t>
      </w:r>
      <w:r w:rsidR="00A86AEA">
        <w:rPr>
          <w:rFonts w:ascii="Times New Roman" w:eastAsia="Times New Roman" w:hAnsi="Times New Roman" w:cs="Times New Roman"/>
          <w:sz w:val="24"/>
          <w:szCs w:val="24"/>
          <w:lang w:eastAsia="ru-RU"/>
        </w:rPr>
        <w:t>я</w:t>
      </w:r>
      <w:r>
        <w:rPr>
          <w:rFonts w:ascii="Times New Roman" w:eastAsia="Times New Roman" w:hAnsi="Times New Roman" w:cs="Times New Roman"/>
          <w:sz w:val="24"/>
          <w:szCs w:val="24"/>
          <w:lang w:eastAsia="ru-RU"/>
        </w:rPr>
        <w:t xml:space="preserve"> от </w:t>
      </w:r>
    </w:p>
    <w:p w:rsidR="00FB2ED4" w:rsidRPr="002A3995" w:rsidRDefault="00FB2ED4" w:rsidP="009E303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86AEA">
        <w:rPr>
          <w:rFonts w:ascii="Times New Roman" w:eastAsia="Times New Roman" w:hAnsi="Times New Roman" w:cs="Times New Roman"/>
          <w:sz w:val="24"/>
          <w:szCs w:val="24"/>
          <w:lang w:eastAsia="ru-RU"/>
        </w:rPr>
        <w:t xml:space="preserve">           </w:t>
      </w:r>
      <w:r w:rsidR="00B325A9">
        <w:rPr>
          <w:rFonts w:ascii="Times New Roman" w:eastAsia="Times New Roman" w:hAnsi="Times New Roman" w:cs="Times New Roman"/>
          <w:sz w:val="24"/>
          <w:szCs w:val="24"/>
          <w:lang w:eastAsia="ru-RU"/>
        </w:rPr>
        <w:t>15</w:t>
      </w:r>
      <w:r w:rsidR="00A86AEA">
        <w:rPr>
          <w:rFonts w:ascii="Times New Roman" w:eastAsia="Times New Roman" w:hAnsi="Times New Roman" w:cs="Times New Roman"/>
          <w:sz w:val="24"/>
          <w:szCs w:val="24"/>
          <w:lang w:eastAsia="ru-RU"/>
        </w:rPr>
        <w:t xml:space="preserve"> апреля 2025</w:t>
      </w:r>
      <w:r>
        <w:rPr>
          <w:rFonts w:ascii="Times New Roman" w:eastAsia="Times New Roman" w:hAnsi="Times New Roman" w:cs="Times New Roman"/>
          <w:sz w:val="24"/>
          <w:szCs w:val="24"/>
          <w:lang w:eastAsia="ru-RU"/>
        </w:rPr>
        <w:t xml:space="preserve"> года № </w:t>
      </w:r>
      <w:r w:rsidR="00B325A9">
        <w:rPr>
          <w:rFonts w:ascii="Times New Roman" w:eastAsia="Times New Roman" w:hAnsi="Times New Roman" w:cs="Times New Roman"/>
          <w:sz w:val="24"/>
          <w:szCs w:val="24"/>
          <w:lang w:eastAsia="ru-RU"/>
        </w:rPr>
        <w:t>56</w:t>
      </w:r>
    </w:p>
    <w:p w:rsidR="00FB2ED4" w:rsidRPr="002A3995" w:rsidRDefault="00FB2ED4" w:rsidP="00FB2ED4">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FB2ED4" w:rsidRPr="00FB2ED4" w:rsidRDefault="00FB2ED4" w:rsidP="00FB2ED4">
      <w:pPr>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zh-CN"/>
        </w:rPr>
      </w:pPr>
      <w:r w:rsidRPr="00FB2ED4">
        <w:rPr>
          <w:rFonts w:ascii="Times New Roman" w:eastAsia="Times New Roman" w:hAnsi="Times New Roman" w:cs="Times New Roman"/>
          <w:b/>
          <w:bCs/>
          <w:sz w:val="28"/>
          <w:szCs w:val="28"/>
          <w:lang w:eastAsia="zh-CN"/>
        </w:rPr>
        <w:t xml:space="preserve">Административный регламент </w:t>
      </w:r>
    </w:p>
    <w:p w:rsidR="00FB2ED4" w:rsidRPr="00FB2ED4" w:rsidRDefault="00FB2ED4" w:rsidP="00FB2ED4">
      <w:pPr>
        <w:suppressAutoHyphens/>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zh-CN"/>
        </w:rPr>
      </w:pPr>
      <w:r w:rsidRPr="00FB2ED4">
        <w:rPr>
          <w:rFonts w:ascii="Times New Roman" w:eastAsia="Times New Roman" w:hAnsi="Times New Roman" w:cs="Times New Roman"/>
          <w:b/>
          <w:bCs/>
          <w:sz w:val="28"/>
          <w:szCs w:val="28"/>
          <w:lang w:eastAsia="zh-CN"/>
        </w:rPr>
        <w:t xml:space="preserve">предоставления муниципальной услуги </w:t>
      </w:r>
    </w:p>
    <w:p w:rsidR="009E303D" w:rsidRPr="009E303D" w:rsidRDefault="00FB2ED4" w:rsidP="009E303D">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FB2ED4">
        <w:rPr>
          <w:rFonts w:ascii="Times New Roman" w:eastAsia="Times New Roman" w:hAnsi="Times New Roman" w:cs="Times New Roman"/>
          <w:b/>
          <w:bCs/>
          <w:color w:val="000000"/>
          <w:sz w:val="28"/>
          <w:szCs w:val="28"/>
          <w:lang w:eastAsia="zh-CN"/>
        </w:rPr>
        <w:t>«</w:t>
      </w:r>
      <w:r w:rsidR="009E303D">
        <w:rPr>
          <w:rFonts w:ascii="Times New Roman" w:eastAsia="Calibri" w:hAnsi="Times New Roman" w:cs="Times New Roman"/>
          <w:b/>
          <w:sz w:val="28"/>
          <w:szCs w:val="28"/>
        </w:rPr>
        <w:t>П</w:t>
      </w:r>
      <w:r w:rsidR="009E303D" w:rsidRPr="009E303D">
        <w:rPr>
          <w:rFonts w:ascii="Times New Roman" w:eastAsia="Calibri" w:hAnsi="Times New Roman" w:cs="Times New Roman"/>
          <w:b/>
          <w:sz w:val="28"/>
          <w:szCs w:val="28"/>
        </w:rPr>
        <w:t>о выдаче разрешений на захоронение (перезахоронение) и подзахоронение на общественных кладбищах муниципального образования</w:t>
      </w:r>
      <w:r w:rsidR="00D364C2" w:rsidRPr="00D364C2">
        <w:rPr>
          <w:rFonts w:ascii="Times New Roman" w:eastAsia="Calibri" w:hAnsi="Times New Roman" w:cs="Times New Roman"/>
          <w:b/>
          <w:sz w:val="28"/>
          <w:szCs w:val="28"/>
        </w:rPr>
        <w:t xml:space="preserve"> </w:t>
      </w:r>
      <w:r w:rsidR="00D364C2">
        <w:rPr>
          <w:rFonts w:ascii="Times New Roman" w:eastAsia="Calibri" w:hAnsi="Times New Roman" w:cs="Times New Roman"/>
          <w:b/>
          <w:sz w:val="28"/>
          <w:szCs w:val="28"/>
        </w:rPr>
        <w:t>Вындиноостровского сельского поселения Волховского муниципального района Ленинградской области»</w:t>
      </w:r>
      <w:r w:rsidR="009E303D" w:rsidRPr="009E303D">
        <w:rPr>
          <w:rFonts w:ascii="Times New Roman" w:eastAsia="Calibri" w:hAnsi="Times New Roman" w:cs="Times New Roman"/>
          <w:b/>
          <w:sz w:val="28"/>
          <w:szCs w:val="28"/>
        </w:rPr>
        <w:t xml:space="preserve"> </w:t>
      </w:r>
    </w:p>
    <w:p w:rsidR="009E303D" w:rsidRPr="009E303D" w:rsidRDefault="009E303D" w:rsidP="009E303D">
      <w:pPr>
        <w:widowControl w:val="0"/>
        <w:tabs>
          <w:tab w:val="left" w:pos="142"/>
          <w:tab w:val="left" w:pos="284"/>
        </w:tabs>
        <w:autoSpaceDE w:val="0"/>
        <w:autoSpaceDN w:val="0"/>
        <w:adjustRightInd w:val="0"/>
        <w:spacing w:after="200" w:line="276" w:lineRule="auto"/>
        <w:ind w:firstLine="709"/>
        <w:jc w:val="center"/>
        <w:rPr>
          <w:rFonts w:ascii="Times New Roman" w:eastAsia="Calibri" w:hAnsi="Times New Roman" w:cs="Times New Roman"/>
          <w:sz w:val="28"/>
          <w:szCs w:val="28"/>
        </w:rPr>
      </w:pPr>
      <w:r w:rsidRPr="009E303D">
        <w:rPr>
          <w:rFonts w:ascii="Times New Roman" w:eastAsia="Calibri" w:hAnsi="Times New Roman" w:cs="Times New Roman"/>
          <w:sz w:val="28"/>
          <w:szCs w:val="28"/>
        </w:rPr>
        <w:t>(Сокращенное наименование: «Выдача разрешений на захоронение (перезахоронение) и подзахоронение на общественных кладбищах МО»)</w:t>
      </w:r>
    </w:p>
    <w:p w:rsidR="009E303D" w:rsidRPr="009E303D" w:rsidRDefault="009E303D" w:rsidP="009E303D">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9E303D" w:rsidRPr="009E303D" w:rsidRDefault="009E303D" w:rsidP="009E303D">
      <w:pPr>
        <w:widowControl w:val="0"/>
        <w:autoSpaceDE w:val="0"/>
        <w:autoSpaceDN w:val="0"/>
        <w:adjustRightInd w:val="0"/>
        <w:spacing w:after="0" w:line="240" w:lineRule="auto"/>
        <w:jc w:val="center"/>
        <w:outlineLvl w:val="1"/>
        <w:rPr>
          <w:rFonts w:ascii="Times New Roman" w:eastAsia="Calibri" w:hAnsi="Times New Roman" w:cs="Times New Roman"/>
          <w:b/>
          <w:sz w:val="28"/>
          <w:szCs w:val="28"/>
        </w:rPr>
      </w:pPr>
      <w:bookmarkStart w:id="0" w:name="Par33"/>
      <w:bookmarkEnd w:id="0"/>
      <w:r w:rsidRPr="009E303D">
        <w:rPr>
          <w:rFonts w:ascii="Times New Roman" w:eastAsia="Calibri" w:hAnsi="Times New Roman" w:cs="Times New Roman"/>
          <w:b/>
          <w:sz w:val="28"/>
          <w:szCs w:val="28"/>
        </w:rPr>
        <w:t>1. Общие положения</w:t>
      </w:r>
    </w:p>
    <w:p w:rsidR="009E303D" w:rsidRPr="009E303D" w:rsidRDefault="009E303D" w:rsidP="009E303D">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1.1. Настоящий регламент устанавливает порядок и стандарт предоставления муниципальной услуги.</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1.2. Заявителями, </w:t>
      </w:r>
      <w:r w:rsidRPr="009E303D">
        <w:rPr>
          <w:rFonts w:ascii="Times New Roman" w:eastAsia="Calibri" w:hAnsi="Times New Roman" w:cs="Times New Roman"/>
          <w:bCs/>
          <w:sz w:val="28"/>
          <w:szCs w:val="28"/>
        </w:rPr>
        <w:t>имеющими право на получение</w:t>
      </w:r>
      <w:r w:rsidRPr="009E303D">
        <w:rPr>
          <w:rFonts w:ascii="Times New Roman" w:eastAsia="Calibri" w:hAnsi="Times New Roman" w:cs="Times New Roman"/>
          <w:b/>
          <w:bCs/>
          <w:sz w:val="28"/>
          <w:szCs w:val="28"/>
        </w:rPr>
        <w:t xml:space="preserve"> </w:t>
      </w:r>
      <w:r w:rsidRPr="009E303D">
        <w:rPr>
          <w:rFonts w:ascii="Times New Roman" w:eastAsia="Calibri" w:hAnsi="Times New Roman" w:cs="Times New Roman"/>
          <w:sz w:val="28"/>
          <w:szCs w:val="28"/>
        </w:rPr>
        <w:t xml:space="preserve">муниципальной услуги, являются физические лица – супруг, близкие родственники (дети, родители, усыновленные, усыновители, родные братья и родные сестры, внуки, дедушка, бабушка), иные родственники либо </w:t>
      </w:r>
      <w:hyperlink r:id="rId9" w:history="1">
        <w:r w:rsidRPr="009E303D">
          <w:rPr>
            <w:rFonts w:ascii="Times New Roman" w:eastAsia="Calibri" w:hAnsi="Times New Roman" w:cs="Times New Roman"/>
            <w:sz w:val="28"/>
            <w:szCs w:val="28"/>
          </w:rPr>
          <w:t>законный представитель</w:t>
        </w:r>
      </w:hyperlink>
      <w:r w:rsidRPr="009E303D">
        <w:rPr>
          <w:rFonts w:ascii="Times New Roman" w:eastAsia="Calibri" w:hAnsi="Times New Roman" w:cs="Times New Roman"/>
          <w:sz w:val="28"/>
          <w:szCs w:val="28"/>
        </w:rPr>
        <w:t xml:space="preserve"> умершего, а при отсутствии таковых иные лица, взявшие на себя обязанность осуществить погребение умершего.</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От имени физических лиц также могут выступать представители, действующие на основании доверенности, оформленной в соответствии </w:t>
      </w:r>
      <w:r w:rsidRPr="009E303D">
        <w:rPr>
          <w:rFonts w:ascii="Times New Roman" w:eastAsia="Calibri" w:hAnsi="Times New Roman" w:cs="Times New Roman"/>
          <w:sz w:val="28"/>
          <w:szCs w:val="28"/>
        </w:rPr>
        <w:br/>
        <w:t xml:space="preserve">с требованиями законодательства Российской Федерации, либо </w:t>
      </w:r>
      <w:r w:rsidRPr="009E303D">
        <w:rPr>
          <w:rFonts w:ascii="Times New Roman" w:eastAsia="Calibri" w:hAnsi="Times New Roman" w:cs="Times New Roman"/>
          <w:color w:val="000000"/>
          <w:sz w:val="28"/>
          <w:szCs w:val="28"/>
        </w:rPr>
        <w:t xml:space="preserve">договора </w:t>
      </w:r>
      <w:r w:rsidRPr="009E303D">
        <w:rPr>
          <w:rFonts w:ascii="Times New Roman" w:eastAsia="Calibri" w:hAnsi="Times New Roman" w:cs="Times New Roman"/>
          <w:color w:val="000000"/>
          <w:sz w:val="28"/>
          <w:szCs w:val="28"/>
        </w:rPr>
        <w:br/>
        <w:t>на оказание услуг по погребению.</w:t>
      </w:r>
    </w:p>
    <w:p w:rsidR="009E303D" w:rsidRPr="009E303D" w:rsidRDefault="009E303D" w:rsidP="009E303D">
      <w:pPr>
        <w:widowControl w:val="0"/>
        <w:tabs>
          <w:tab w:val="left" w:pos="142"/>
          <w:tab w:val="left" w:pos="284"/>
          <w:tab w:val="left" w:pos="1418"/>
        </w:tabs>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1.3. Информация о месте нахождения администрации муниципального образования (далее – Администрация), предоставляющей муниципальную услугу, графиках работы, контактных телефонах, адресах электронной почты (далее – сведения информационного характера) размещаются:</w:t>
      </w:r>
    </w:p>
    <w:p w:rsidR="009E303D" w:rsidRPr="009E303D" w:rsidRDefault="009E303D" w:rsidP="009E303D">
      <w:pPr>
        <w:widowControl w:val="0"/>
        <w:tabs>
          <w:tab w:val="left" w:pos="142"/>
          <w:tab w:val="left" w:pos="284"/>
        </w:tabs>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9E303D" w:rsidRPr="009E303D" w:rsidRDefault="009E303D" w:rsidP="009E303D">
      <w:pPr>
        <w:widowControl w:val="0"/>
        <w:tabs>
          <w:tab w:val="left" w:pos="142"/>
          <w:tab w:val="left" w:pos="284"/>
        </w:tabs>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 на информационных стендах на территории общественных кладбищ; </w:t>
      </w:r>
    </w:p>
    <w:p w:rsidR="009E303D" w:rsidRPr="009E303D" w:rsidRDefault="009E303D" w:rsidP="009E303D">
      <w:pPr>
        <w:widowControl w:val="0"/>
        <w:tabs>
          <w:tab w:val="left" w:pos="142"/>
          <w:tab w:val="left" w:pos="284"/>
        </w:tabs>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на сайте Администрации;</w:t>
      </w:r>
    </w:p>
    <w:p w:rsidR="009E303D" w:rsidRPr="009E303D" w:rsidRDefault="009E303D" w:rsidP="009E303D">
      <w:pPr>
        <w:widowControl w:val="0"/>
        <w:tabs>
          <w:tab w:val="left" w:pos="142"/>
          <w:tab w:val="left" w:pos="284"/>
        </w:tabs>
        <w:autoSpaceDE w:val="0"/>
        <w:autoSpaceDN w:val="0"/>
        <w:adjustRightInd w:val="0"/>
        <w:spacing w:after="0" w:line="240" w:lineRule="auto"/>
        <w:ind w:firstLine="709"/>
        <w:contextualSpacing/>
        <w:jc w:val="both"/>
        <w:rPr>
          <w:rFonts w:ascii="Times New Roman" w:eastAsia="Calibri" w:hAnsi="Times New Roman" w:cs="Times New Roman"/>
          <w:sz w:val="28"/>
          <w:szCs w:val="28"/>
          <w:u w:val="single"/>
        </w:rPr>
      </w:pPr>
      <w:r w:rsidRPr="009E303D">
        <w:rPr>
          <w:rFonts w:ascii="Times New Roman" w:eastAsia="Calibri" w:hAnsi="Times New Roman" w:cs="Times New Roman"/>
          <w:sz w:val="28"/>
          <w:szCs w:val="28"/>
        </w:rPr>
        <w:t xml:space="preserve">- на Портале государственных и муниципальных услуг (функций) Ленинградской области (далее - ПГУ ЛО) / на Едином портале государственных услуг (далее – ЕПГУ): https://new.gu.lenobl.ru / </w:t>
      </w:r>
      <w:hyperlink r:id="rId10" w:history="1">
        <w:r w:rsidRPr="009E303D">
          <w:rPr>
            <w:rFonts w:ascii="Times New Roman" w:eastAsia="Calibri" w:hAnsi="Times New Roman" w:cs="Times New Roman"/>
            <w:sz w:val="28"/>
            <w:szCs w:val="28"/>
          </w:rPr>
          <w:t>www.gosuslugi.ru</w:t>
        </w:r>
      </w:hyperlink>
      <w:r w:rsidRPr="009E303D">
        <w:rPr>
          <w:rFonts w:ascii="Times New Roman" w:eastAsia="Calibri" w:hAnsi="Times New Roman" w:cs="Times New Roman"/>
          <w:sz w:val="28"/>
          <w:szCs w:val="28"/>
        </w:rPr>
        <w:t>;</w:t>
      </w:r>
    </w:p>
    <w:p w:rsidR="009E303D" w:rsidRPr="009E303D" w:rsidRDefault="009E303D" w:rsidP="009E303D">
      <w:pPr>
        <w:widowControl w:val="0"/>
        <w:tabs>
          <w:tab w:val="left" w:pos="142"/>
          <w:tab w:val="left" w:pos="284"/>
        </w:tabs>
        <w:autoSpaceDE w:val="0"/>
        <w:autoSpaceDN w:val="0"/>
        <w:adjustRightInd w:val="0"/>
        <w:spacing w:after="0" w:line="240" w:lineRule="auto"/>
        <w:ind w:firstLine="709"/>
        <w:contextualSpacing/>
        <w:jc w:val="both"/>
        <w:rPr>
          <w:rFonts w:ascii="Times New Roman" w:eastAsia="Calibri" w:hAnsi="Times New Roman" w:cs="Times New Roman"/>
          <w:sz w:val="28"/>
          <w:szCs w:val="28"/>
          <w:u w:val="single"/>
        </w:rPr>
      </w:pPr>
      <w:r w:rsidRPr="009E303D">
        <w:rPr>
          <w:rFonts w:ascii="Times New Roman" w:eastAsia="Calibri" w:hAnsi="Times New Roman" w:cs="Times New Roman"/>
          <w:sz w:val="28"/>
          <w:szCs w:val="28"/>
        </w:rPr>
        <w:t xml:space="preserve">- в государственной информационной системе «Реестр государственных </w:t>
      </w:r>
      <w:r w:rsidRPr="009E303D">
        <w:rPr>
          <w:rFonts w:ascii="Times New Roman" w:eastAsia="Calibri" w:hAnsi="Times New Roman" w:cs="Times New Roman"/>
          <w:sz w:val="28"/>
          <w:szCs w:val="28"/>
        </w:rPr>
        <w:br/>
        <w:t>и муниципальных услуг (функций) Ленинградской области».</w:t>
      </w:r>
    </w:p>
    <w:p w:rsidR="009E303D" w:rsidRPr="009E303D" w:rsidRDefault="009E303D" w:rsidP="009E303D">
      <w:pPr>
        <w:widowControl w:val="0"/>
        <w:tabs>
          <w:tab w:val="left" w:pos="142"/>
          <w:tab w:val="left" w:pos="284"/>
        </w:tabs>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p>
    <w:p w:rsidR="009E303D" w:rsidRPr="009E303D" w:rsidRDefault="009E303D" w:rsidP="009E303D">
      <w:pPr>
        <w:widowControl w:val="0"/>
        <w:autoSpaceDE w:val="0"/>
        <w:autoSpaceDN w:val="0"/>
        <w:adjustRightInd w:val="0"/>
        <w:spacing w:after="0" w:line="240" w:lineRule="auto"/>
        <w:ind w:firstLine="540"/>
        <w:jc w:val="center"/>
        <w:outlineLvl w:val="1"/>
        <w:rPr>
          <w:rFonts w:ascii="Times New Roman" w:eastAsia="Calibri" w:hAnsi="Times New Roman" w:cs="Times New Roman"/>
          <w:b/>
          <w:sz w:val="28"/>
          <w:szCs w:val="28"/>
        </w:rPr>
      </w:pPr>
      <w:bookmarkStart w:id="1" w:name="Par104"/>
      <w:bookmarkEnd w:id="1"/>
      <w:r w:rsidRPr="009E303D">
        <w:rPr>
          <w:rFonts w:ascii="Times New Roman" w:eastAsia="Calibri" w:hAnsi="Times New Roman" w:cs="Times New Roman"/>
          <w:b/>
          <w:sz w:val="28"/>
          <w:szCs w:val="28"/>
        </w:rPr>
        <w:lastRenderedPageBreak/>
        <w:t>2. Стандарт предоставления муниципальной услуги</w:t>
      </w:r>
    </w:p>
    <w:p w:rsidR="009E303D" w:rsidRPr="009E303D" w:rsidRDefault="009E303D" w:rsidP="009E303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2.1.</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 xml:space="preserve">Полное наименование муниципальной услуги: «Выдача разрешений </w:t>
      </w:r>
      <w:r w:rsidRPr="009E303D">
        <w:rPr>
          <w:rFonts w:ascii="Times New Roman" w:eastAsia="Calibri" w:hAnsi="Times New Roman" w:cs="Times New Roman"/>
          <w:sz w:val="28"/>
          <w:szCs w:val="28"/>
        </w:rPr>
        <w:br/>
        <w:t xml:space="preserve">на захоронение (перезахоронение) и подзахоронение на общественных кладбищах муниципального образования». </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Сокращенное наименование муниципальной услуги: «Выдача разрешений </w:t>
      </w:r>
      <w:r w:rsidRPr="009E303D">
        <w:rPr>
          <w:rFonts w:ascii="Times New Roman" w:eastAsia="Calibri" w:hAnsi="Times New Roman" w:cs="Times New Roman"/>
          <w:sz w:val="28"/>
          <w:szCs w:val="28"/>
        </w:rPr>
        <w:br/>
        <w:t>на захоронение (перезахоронение) и подзахоронение на общественных кладбищах МО».</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2.2.</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 xml:space="preserve">Муниципальную услугу предоставляет: </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администрация </w:t>
      </w:r>
      <w:r w:rsidR="00D364C2">
        <w:rPr>
          <w:rFonts w:ascii="Times New Roman" w:eastAsia="Calibri" w:hAnsi="Times New Roman" w:cs="Times New Roman"/>
          <w:sz w:val="28"/>
          <w:szCs w:val="28"/>
        </w:rPr>
        <w:t xml:space="preserve">Вындиноостровского сельского поселения Волховского </w:t>
      </w:r>
      <w:r w:rsidRPr="009E303D">
        <w:rPr>
          <w:rFonts w:ascii="Times New Roman" w:eastAsia="Calibri" w:hAnsi="Times New Roman" w:cs="Times New Roman"/>
          <w:sz w:val="28"/>
          <w:szCs w:val="28"/>
        </w:rPr>
        <w:t>муниципального района</w:t>
      </w:r>
      <w:r w:rsidR="00D364C2">
        <w:rPr>
          <w:rFonts w:ascii="Times New Roman" w:eastAsia="Calibri" w:hAnsi="Times New Roman" w:cs="Times New Roman"/>
          <w:sz w:val="28"/>
          <w:szCs w:val="28"/>
        </w:rPr>
        <w:t xml:space="preserve"> Ленинградской области</w:t>
      </w:r>
      <w:r w:rsidRPr="009E303D">
        <w:rPr>
          <w:rFonts w:ascii="Times New Roman" w:eastAsia="Calibri" w:hAnsi="Times New Roman" w:cs="Times New Roman"/>
          <w:sz w:val="28"/>
          <w:szCs w:val="28"/>
        </w:rPr>
        <w:t>.</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Заявление на получение муниципальной услуги с комплектом документов принимается:</w:t>
      </w:r>
    </w:p>
    <w:p w:rsidR="009E303D" w:rsidRPr="009E303D" w:rsidRDefault="009E303D" w:rsidP="009E303D">
      <w:pPr>
        <w:widowControl w:val="0"/>
        <w:numPr>
          <w:ilvl w:val="0"/>
          <w:numId w:val="34"/>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при личной явке в Администрацию;</w:t>
      </w:r>
    </w:p>
    <w:p w:rsidR="009E303D" w:rsidRPr="009E303D" w:rsidRDefault="009E303D" w:rsidP="009E303D">
      <w:pPr>
        <w:widowControl w:val="0"/>
        <w:numPr>
          <w:ilvl w:val="0"/>
          <w:numId w:val="34"/>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без личной явки: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почтовым отправлением в Администрацию копий, указанных в настоящем регламенте нотариально заверенных документов (в случае получения разрешения </w:t>
      </w:r>
      <w:r w:rsidRPr="009E303D">
        <w:rPr>
          <w:rFonts w:ascii="Times New Roman" w:eastAsia="Calibri" w:hAnsi="Times New Roman" w:cs="Times New Roman"/>
          <w:sz w:val="28"/>
          <w:szCs w:val="28"/>
        </w:rPr>
        <w:br/>
        <w:t>на перезахоронение останков умершего(ей)).</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Заявитель имеет право записаться на прием для подачи заявления </w:t>
      </w:r>
      <w:r w:rsidRPr="009E303D">
        <w:rPr>
          <w:rFonts w:ascii="Times New Roman" w:eastAsia="Calibri" w:hAnsi="Times New Roman" w:cs="Times New Roman"/>
          <w:sz w:val="28"/>
          <w:szCs w:val="28"/>
        </w:rPr>
        <w:br/>
        <w:t>о предоставлении услуги следующими способами:</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1)</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посредством телефонной связи;</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посредством сайта Администрации.</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Для записи заявитель выбирает любую свободную для приема дату и время </w:t>
      </w:r>
      <w:r w:rsidRPr="009E303D">
        <w:rPr>
          <w:rFonts w:ascii="Times New Roman" w:eastAsia="Calibri" w:hAnsi="Times New Roman" w:cs="Times New Roman"/>
          <w:sz w:val="28"/>
          <w:szCs w:val="28"/>
        </w:rPr>
        <w:br/>
        <w:t>в пределах установленного в Администрации графика приема заявителей.</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2.2.1.</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2.3.</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Результатом предоставления муниципальной услуги является:</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 выдача разрешения на захоронение умершего на новом месте действующего общественного кладбища на территории муниципального образования </w:t>
      </w:r>
      <w:r w:rsidRPr="009E303D">
        <w:rPr>
          <w:rFonts w:ascii="Times New Roman" w:eastAsia="Calibri" w:hAnsi="Times New Roman" w:cs="Times New Roman"/>
          <w:color w:val="000000"/>
          <w:sz w:val="28"/>
          <w:szCs w:val="28"/>
        </w:rPr>
        <w:t>(Приложение № 7 к методическим рекомендациям)</w:t>
      </w:r>
      <w:r w:rsidRPr="009E303D">
        <w:rPr>
          <w:rFonts w:ascii="Times New Roman" w:eastAsia="Calibri" w:hAnsi="Times New Roman" w:cs="Times New Roman"/>
          <w:sz w:val="28"/>
          <w:szCs w:val="28"/>
        </w:rPr>
        <w:t>;</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 выдача разрешения на захоронение умершего в родственную могилу </w:t>
      </w:r>
      <w:r w:rsidRPr="009E303D">
        <w:rPr>
          <w:rFonts w:ascii="Times New Roman" w:eastAsia="Calibri" w:hAnsi="Times New Roman" w:cs="Times New Roman"/>
          <w:sz w:val="28"/>
          <w:szCs w:val="28"/>
        </w:rPr>
        <w:br/>
        <w:t xml:space="preserve">(на захоронение урны с прахом в родственную могилу) </w:t>
      </w:r>
      <w:r w:rsidRPr="009E303D">
        <w:rPr>
          <w:rFonts w:ascii="Times New Roman" w:eastAsia="Calibri" w:hAnsi="Times New Roman" w:cs="Times New Roman"/>
          <w:color w:val="000000"/>
          <w:sz w:val="28"/>
          <w:szCs w:val="28"/>
        </w:rPr>
        <w:t xml:space="preserve">(Приложение № 8 </w:t>
      </w:r>
      <w:r w:rsidRPr="009E303D">
        <w:rPr>
          <w:rFonts w:ascii="Times New Roman" w:eastAsia="Calibri" w:hAnsi="Times New Roman" w:cs="Times New Roman"/>
          <w:color w:val="000000"/>
          <w:sz w:val="28"/>
          <w:szCs w:val="28"/>
        </w:rPr>
        <w:br/>
        <w:t>к методическим рекомендациям)</w:t>
      </w:r>
      <w:r w:rsidRPr="009E303D">
        <w:rPr>
          <w:rFonts w:ascii="Times New Roman" w:eastAsia="Calibri" w:hAnsi="Times New Roman" w:cs="Times New Roman"/>
          <w:sz w:val="28"/>
          <w:szCs w:val="28"/>
        </w:rPr>
        <w:t>;</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выдача разрешения на захоронение умершего в семейное (родовое) захоронение</w:t>
      </w:r>
      <w:r w:rsidRPr="009E303D">
        <w:rPr>
          <w:rFonts w:ascii="Times New Roman" w:eastAsia="Calibri" w:hAnsi="Times New Roman" w:cs="Times New Roman"/>
          <w:color w:val="000000"/>
          <w:sz w:val="28"/>
          <w:szCs w:val="28"/>
        </w:rPr>
        <w:t xml:space="preserve"> (Приложение № 9 к методическим рекомендациям)</w:t>
      </w:r>
      <w:r w:rsidRPr="009E303D">
        <w:rPr>
          <w:rFonts w:ascii="Times New Roman" w:eastAsia="Calibri" w:hAnsi="Times New Roman" w:cs="Times New Roman"/>
          <w:sz w:val="28"/>
          <w:szCs w:val="28"/>
        </w:rPr>
        <w:t>;</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 выдача разрешения на перезахоронение останков умершего(ей) </w:t>
      </w:r>
      <w:r w:rsidRPr="009E303D">
        <w:rPr>
          <w:rFonts w:ascii="Times New Roman" w:eastAsia="Calibri" w:hAnsi="Times New Roman" w:cs="Times New Roman"/>
          <w:sz w:val="28"/>
          <w:szCs w:val="28"/>
        </w:rPr>
        <w:br/>
        <w:t xml:space="preserve">в могилу </w:t>
      </w:r>
      <w:r w:rsidRPr="009E303D">
        <w:rPr>
          <w:rFonts w:ascii="Times New Roman" w:eastAsia="Calibri" w:hAnsi="Times New Roman" w:cs="Times New Roman"/>
          <w:color w:val="000000"/>
          <w:sz w:val="28"/>
          <w:szCs w:val="28"/>
        </w:rPr>
        <w:t>(Приложение № 10 к методическим рекомендациям)</w:t>
      </w:r>
      <w:r w:rsidRPr="009E303D">
        <w:rPr>
          <w:rFonts w:ascii="Times New Roman" w:eastAsia="Calibri" w:hAnsi="Times New Roman" w:cs="Times New Roman"/>
          <w:sz w:val="28"/>
          <w:szCs w:val="28"/>
        </w:rPr>
        <w:t>;</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 отказ в предоставлении муниципальной услуги </w:t>
      </w:r>
      <w:r w:rsidRPr="009E303D">
        <w:rPr>
          <w:rFonts w:ascii="Times New Roman" w:eastAsia="Calibri" w:hAnsi="Times New Roman" w:cs="Times New Roman"/>
          <w:color w:val="000000"/>
          <w:sz w:val="28"/>
          <w:szCs w:val="28"/>
        </w:rPr>
        <w:t xml:space="preserve">(Приложение № 11 </w:t>
      </w:r>
      <w:r w:rsidRPr="009E303D">
        <w:rPr>
          <w:rFonts w:ascii="Times New Roman" w:eastAsia="Calibri" w:hAnsi="Times New Roman" w:cs="Times New Roman"/>
          <w:color w:val="000000"/>
          <w:sz w:val="28"/>
          <w:szCs w:val="28"/>
        </w:rPr>
        <w:br/>
        <w:t>к методическим рекомендациям)</w:t>
      </w:r>
      <w:r w:rsidRPr="009E303D">
        <w:rPr>
          <w:rFonts w:ascii="Times New Roman" w:eastAsia="Calibri" w:hAnsi="Times New Roman" w:cs="Times New Roman"/>
          <w:sz w:val="28"/>
          <w:szCs w:val="28"/>
        </w:rPr>
        <w:t>.</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lastRenderedPageBreak/>
        <w:t xml:space="preserve">Результат предоставления муниципальной услуги предоставляется </w:t>
      </w:r>
      <w:r w:rsidRPr="009E303D">
        <w:rPr>
          <w:rFonts w:ascii="Times New Roman" w:eastAsia="Calibri" w:hAnsi="Times New Roman" w:cs="Times New Roman"/>
          <w:sz w:val="28"/>
          <w:szCs w:val="28"/>
        </w:rPr>
        <w:br/>
        <w:t xml:space="preserve">(в соответствии со способом, указанным заявителем при подаче заявления </w:t>
      </w:r>
      <w:r w:rsidRPr="009E303D">
        <w:rPr>
          <w:rFonts w:ascii="Times New Roman" w:eastAsia="Calibri" w:hAnsi="Times New Roman" w:cs="Times New Roman"/>
          <w:sz w:val="28"/>
          <w:szCs w:val="28"/>
        </w:rPr>
        <w:br/>
        <w:t>и документов):</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1)</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при личной явке в Администрацию;</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 xml:space="preserve">без личной явки - почтовым отправлением (в случае получения разрешения </w:t>
      </w:r>
      <w:r w:rsidRPr="009E303D">
        <w:rPr>
          <w:rFonts w:ascii="Times New Roman" w:eastAsia="Calibri" w:hAnsi="Times New Roman" w:cs="Times New Roman"/>
          <w:sz w:val="28"/>
          <w:szCs w:val="28"/>
        </w:rPr>
        <w:br/>
        <w:t>на перезахоронение останков умершего(ей)).</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2.4.</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Срок предоставления муниципальной услуги.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Предоставление муниципальной услуги осуществляется в день обращения </w:t>
      </w:r>
      <w:r w:rsidRPr="009E303D">
        <w:rPr>
          <w:rFonts w:ascii="Times New Roman" w:eastAsia="Calibri" w:hAnsi="Times New Roman" w:cs="Times New Roman"/>
          <w:sz w:val="28"/>
          <w:szCs w:val="28"/>
        </w:rPr>
        <w:br/>
        <w:t xml:space="preserve">с заявлением о предоставлении муниципальной услуги либо в день регистрации почтового отправления в Администрации (в случае получения разрешения </w:t>
      </w:r>
      <w:r w:rsidRPr="009E303D">
        <w:rPr>
          <w:rFonts w:ascii="Times New Roman" w:eastAsia="Calibri" w:hAnsi="Times New Roman" w:cs="Times New Roman"/>
          <w:sz w:val="28"/>
          <w:szCs w:val="28"/>
        </w:rPr>
        <w:br/>
        <w:t>на перезахоронение останков умершего(ей)).</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2.5.</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Правовые основания для предоставления муниципальной услуги: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Конституция Российской Федерации;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Федеральный закон от 12.01.1996 № 8-ФЗ «О погребении и похоронном деле»;</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Федеральный закон от 06.10.2003 № 131-ФЗ «Об общих принципах организации местного самоуправления в Российской Федерации» (с изменениями </w:t>
      </w:r>
      <w:r w:rsidRPr="009E303D">
        <w:rPr>
          <w:rFonts w:ascii="Times New Roman" w:eastAsia="Calibri" w:hAnsi="Times New Roman" w:cs="Times New Roman"/>
          <w:sz w:val="28"/>
          <w:szCs w:val="28"/>
        </w:rPr>
        <w:br/>
        <w:t>и дополнениями);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Федеральный закон от 27.07.2010 № 210-ФЗ «Об организации предоставления государственных и муниципальных услуг» (с изменениями и дополнениями) </w:t>
      </w:r>
      <w:r w:rsidRPr="009E303D">
        <w:rPr>
          <w:rFonts w:ascii="Times New Roman" w:eastAsia="Calibri" w:hAnsi="Times New Roman" w:cs="Times New Roman"/>
          <w:sz w:val="28"/>
          <w:szCs w:val="28"/>
        </w:rPr>
        <w:br/>
        <w:t>(далее – Федеральный закон № 210-ФЗ);</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Областной закон Ленинградской области «О перераспределении полномочий в сфере погребения и похоронного дела между органами государственной власти Ленинградской области и органами местного самоуправления Ленинградской области» от 07.02.2020 № 9-оз;</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постановление Правительства Ленинградской области от 11.01.2022 № 7 </w:t>
      </w:r>
      <w:r w:rsidRPr="009E303D">
        <w:rPr>
          <w:rFonts w:ascii="Times New Roman" w:eastAsia="Calibri" w:hAnsi="Times New Roman" w:cs="Times New Roman"/>
          <w:sz w:val="28"/>
          <w:szCs w:val="28"/>
        </w:rPr>
        <w:br/>
        <w:t xml:space="preserve">«Об утверждении Правил содержания мест погребения на территории муниципального образования и утверждении порядков деятельности общественных кладбищ, воинских кладбищ и военных мемориальных кладбищ (находящихся </w:t>
      </w:r>
      <w:r w:rsidRPr="009E303D">
        <w:rPr>
          <w:rFonts w:ascii="Times New Roman" w:eastAsia="Calibri" w:hAnsi="Times New Roman" w:cs="Times New Roman"/>
          <w:sz w:val="28"/>
          <w:szCs w:val="28"/>
        </w:rPr>
        <w:br/>
        <w:t>в ведении органов местного самоуправления), крематориев»;</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нормативные правовые акты муниципального образования.</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2" w:name="Par131"/>
      <w:bookmarkEnd w:id="2"/>
      <w:r w:rsidRPr="009E303D">
        <w:rPr>
          <w:rFonts w:ascii="Times New Roman" w:eastAsia="Calibri" w:hAnsi="Times New Roman" w:cs="Times New Roman"/>
          <w:sz w:val="28"/>
          <w:szCs w:val="28"/>
        </w:rPr>
        <w:t>2.6.</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 xml:space="preserve">Исчерпывающий перечень документов, необходимых в соответствии </w:t>
      </w:r>
      <w:r w:rsidRPr="009E303D">
        <w:rPr>
          <w:rFonts w:ascii="Times New Roman" w:eastAsia="Calibri" w:hAnsi="Times New Roman" w:cs="Times New Roman"/>
          <w:sz w:val="28"/>
          <w:szCs w:val="28"/>
        </w:rPr>
        <w:br/>
        <w:t xml:space="preserve">с законодательными или иными нормативными правовыми актами для предоставления муниципальной услуги, подлежащих представлению заявителем: </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u w:val="single"/>
        </w:rPr>
      </w:pPr>
      <w:r w:rsidRPr="009E303D">
        <w:rPr>
          <w:rFonts w:ascii="Times New Roman" w:eastAsia="Calibri" w:hAnsi="Times New Roman" w:cs="Times New Roman"/>
          <w:sz w:val="28"/>
          <w:szCs w:val="28"/>
          <w:u w:val="single"/>
        </w:rPr>
        <w:t>2.6.1.</w:t>
      </w:r>
      <w:r w:rsidRPr="009E303D">
        <w:rPr>
          <w:rFonts w:ascii="Times New Roman" w:eastAsia="Calibri" w:hAnsi="Times New Roman" w:cs="Times New Roman"/>
          <w:sz w:val="28"/>
          <w:szCs w:val="28"/>
          <w:u w:val="single"/>
          <w:lang w:val="en-US"/>
        </w:rPr>
        <w:t> </w:t>
      </w:r>
      <w:r w:rsidRPr="009E303D">
        <w:rPr>
          <w:rFonts w:ascii="Times New Roman" w:eastAsia="Calibri" w:hAnsi="Times New Roman" w:cs="Times New Roman"/>
          <w:sz w:val="28"/>
          <w:szCs w:val="28"/>
          <w:u w:val="single"/>
        </w:rPr>
        <w:t xml:space="preserve">Для получения разрешения на захоронение умершего на новом месте </w:t>
      </w:r>
      <w:r w:rsidRPr="009E303D">
        <w:rPr>
          <w:rFonts w:ascii="Times New Roman" w:eastAsia="Calibri" w:hAnsi="Times New Roman" w:cs="Times New Roman"/>
          <w:sz w:val="28"/>
          <w:szCs w:val="28"/>
          <w:u w:val="single"/>
        </w:rPr>
        <w:br/>
        <w:t>действующего общественного кладбища на территории муниципального образования:</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1) </w:t>
      </w:r>
      <w:hyperlink w:anchor="Par332" w:history="1">
        <w:r w:rsidRPr="009E303D">
          <w:rPr>
            <w:rFonts w:ascii="Times New Roman" w:eastAsia="Calibri" w:hAnsi="Times New Roman" w:cs="Times New Roman"/>
            <w:color w:val="000000"/>
            <w:sz w:val="28"/>
            <w:szCs w:val="28"/>
          </w:rPr>
          <w:t>заявление</w:t>
        </w:r>
      </w:hyperlink>
      <w:r w:rsidRPr="009E303D">
        <w:rPr>
          <w:rFonts w:ascii="Times New Roman" w:eastAsia="Calibri" w:hAnsi="Times New Roman" w:cs="Times New Roman"/>
          <w:color w:val="000000"/>
          <w:sz w:val="28"/>
          <w:szCs w:val="28"/>
        </w:rPr>
        <w:t xml:space="preserve"> о выдаче разрешения на захоронение умершего на новом месте </w:t>
      </w:r>
      <w:r w:rsidRPr="009E303D">
        <w:rPr>
          <w:rFonts w:ascii="Times New Roman" w:eastAsia="Calibri" w:hAnsi="Times New Roman" w:cs="Times New Roman"/>
          <w:color w:val="000000"/>
          <w:sz w:val="28"/>
          <w:szCs w:val="28"/>
        </w:rPr>
        <w:br/>
        <w:t>действующего общественного кладбища на территории муниципального образования (Приложение № 1 к методическим рекомендациям);</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2) копия свидетельства о смерти (с представлением подлинника для сверки);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3) копия документа, удостоверяющего личность заявителя (с представлением подлинника для сверки), не требуется в случае организации погребения представителями заявителя;</w:t>
      </w:r>
    </w:p>
    <w:p w:rsidR="009E303D" w:rsidRPr="009E303D" w:rsidRDefault="009E303D" w:rsidP="009E303D">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lastRenderedPageBreak/>
        <w:t>4) документ, удостоверяющий право на организацию погребения (</w:t>
      </w:r>
      <w:r w:rsidRPr="009E303D">
        <w:rPr>
          <w:rFonts w:ascii="Times New Roman" w:eastAsia="Calibri" w:hAnsi="Times New Roman" w:cs="Times New Roman"/>
          <w:sz w:val="28"/>
          <w:szCs w:val="28"/>
        </w:rPr>
        <w:t>доверенность, оформленная в соответствии с требованиями законодательства Российской Федерации, либо</w:t>
      </w:r>
      <w:r w:rsidRPr="009E303D">
        <w:rPr>
          <w:rFonts w:ascii="Times New Roman" w:eastAsia="Calibri" w:hAnsi="Times New Roman" w:cs="Times New Roman"/>
          <w:color w:val="000000"/>
          <w:sz w:val="28"/>
          <w:szCs w:val="28"/>
        </w:rPr>
        <w:t xml:space="preserve"> договор на оказание услуг по погребению) в случае обращения представителя заявителя.</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u w:val="single"/>
        </w:rPr>
      </w:pPr>
      <w:bookmarkStart w:id="3" w:name="Par133"/>
      <w:bookmarkEnd w:id="3"/>
      <w:r w:rsidRPr="009E303D">
        <w:rPr>
          <w:rFonts w:ascii="Times New Roman" w:eastAsia="Calibri" w:hAnsi="Times New Roman" w:cs="Times New Roman"/>
          <w:color w:val="000000"/>
          <w:sz w:val="28"/>
          <w:szCs w:val="28"/>
          <w:u w:val="single"/>
        </w:rPr>
        <w:t>2.6.2.</w:t>
      </w:r>
      <w:r w:rsidRPr="009E303D">
        <w:rPr>
          <w:rFonts w:ascii="Times New Roman" w:eastAsia="Calibri" w:hAnsi="Times New Roman" w:cs="Times New Roman"/>
          <w:color w:val="000000"/>
          <w:sz w:val="28"/>
          <w:szCs w:val="28"/>
          <w:u w:val="single"/>
          <w:lang w:val="en-US"/>
        </w:rPr>
        <w:t> </w:t>
      </w:r>
      <w:r w:rsidRPr="009E303D">
        <w:rPr>
          <w:rFonts w:ascii="Times New Roman" w:eastAsia="Calibri" w:hAnsi="Times New Roman" w:cs="Times New Roman"/>
          <w:color w:val="000000"/>
          <w:sz w:val="28"/>
          <w:szCs w:val="28"/>
          <w:u w:val="single"/>
        </w:rPr>
        <w:t xml:space="preserve">Для получения разрешения на захоронение умершего в </w:t>
      </w:r>
      <w:r w:rsidRPr="009E303D">
        <w:rPr>
          <w:rFonts w:ascii="Times New Roman" w:eastAsia="Calibri" w:hAnsi="Times New Roman" w:cs="Times New Roman"/>
          <w:sz w:val="28"/>
          <w:szCs w:val="28"/>
          <w:u w:val="single"/>
        </w:rPr>
        <w:t xml:space="preserve">родственную </w:t>
      </w:r>
      <w:r w:rsidRPr="009E303D">
        <w:rPr>
          <w:rFonts w:ascii="Times New Roman" w:eastAsia="Calibri" w:hAnsi="Times New Roman" w:cs="Times New Roman"/>
          <w:color w:val="000000"/>
          <w:sz w:val="28"/>
          <w:szCs w:val="28"/>
          <w:u w:val="single"/>
        </w:rPr>
        <w:t xml:space="preserve">могилу (на захоронение урны с прахом в </w:t>
      </w:r>
      <w:r w:rsidRPr="009E303D">
        <w:rPr>
          <w:rFonts w:ascii="Times New Roman" w:eastAsia="Calibri" w:hAnsi="Times New Roman" w:cs="Times New Roman"/>
          <w:sz w:val="28"/>
          <w:szCs w:val="28"/>
          <w:u w:val="single"/>
        </w:rPr>
        <w:t xml:space="preserve">родственную </w:t>
      </w:r>
      <w:r w:rsidRPr="009E303D">
        <w:rPr>
          <w:rFonts w:ascii="Times New Roman" w:eastAsia="Calibri" w:hAnsi="Times New Roman" w:cs="Times New Roman"/>
          <w:color w:val="000000"/>
          <w:sz w:val="28"/>
          <w:szCs w:val="28"/>
          <w:u w:val="single"/>
        </w:rPr>
        <w:t>могилу):</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bookmarkStart w:id="4" w:name="Par134"/>
      <w:bookmarkEnd w:id="4"/>
      <w:r w:rsidRPr="009E303D">
        <w:rPr>
          <w:rFonts w:ascii="Times New Roman" w:eastAsia="Calibri" w:hAnsi="Times New Roman" w:cs="Times New Roman"/>
          <w:color w:val="000000"/>
          <w:sz w:val="28"/>
          <w:szCs w:val="28"/>
        </w:rPr>
        <w:t>1)</w:t>
      </w:r>
      <w:r w:rsidRPr="009E303D">
        <w:rPr>
          <w:rFonts w:ascii="Times New Roman" w:eastAsia="Calibri" w:hAnsi="Times New Roman" w:cs="Times New Roman"/>
          <w:color w:val="000000"/>
          <w:sz w:val="28"/>
          <w:szCs w:val="28"/>
          <w:lang w:val="en-US"/>
        </w:rPr>
        <w:t> </w:t>
      </w:r>
      <w:hyperlink w:anchor="Par332" w:history="1">
        <w:r w:rsidRPr="009E303D">
          <w:rPr>
            <w:rFonts w:ascii="Times New Roman" w:eastAsia="Calibri" w:hAnsi="Times New Roman" w:cs="Times New Roman"/>
            <w:color w:val="000000"/>
            <w:sz w:val="28"/>
            <w:szCs w:val="28"/>
          </w:rPr>
          <w:t>заявление</w:t>
        </w:r>
      </w:hyperlink>
      <w:r w:rsidRPr="009E303D">
        <w:rPr>
          <w:rFonts w:ascii="Times New Roman" w:eastAsia="Calibri" w:hAnsi="Times New Roman" w:cs="Times New Roman"/>
          <w:color w:val="000000"/>
          <w:sz w:val="28"/>
          <w:szCs w:val="28"/>
        </w:rPr>
        <w:t xml:space="preserve"> о выдаче разрешения на захоронение умершего в родственную могилу (на захоронение урны с прахом в родственную могилу) (Приложение № 3 </w:t>
      </w:r>
      <w:r w:rsidRPr="009E303D">
        <w:rPr>
          <w:rFonts w:ascii="Times New Roman" w:eastAsia="Calibri" w:hAnsi="Times New Roman" w:cs="Times New Roman"/>
          <w:color w:val="000000"/>
          <w:sz w:val="28"/>
          <w:szCs w:val="28"/>
        </w:rPr>
        <w:br/>
        <w:t>к методическим рекомендациям);</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2)</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копия свидетельства о смерти (с представлением подлинника для сверки);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bookmarkStart w:id="5" w:name="Par136"/>
      <w:bookmarkEnd w:id="5"/>
      <w:r w:rsidRPr="009E303D">
        <w:rPr>
          <w:rFonts w:ascii="Times New Roman" w:eastAsia="Calibri" w:hAnsi="Times New Roman" w:cs="Times New Roman"/>
          <w:color w:val="000000"/>
          <w:sz w:val="28"/>
          <w:szCs w:val="28"/>
        </w:rPr>
        <w:t>3)</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копия документа, удостоверяющего личность заявителя (с представлением подлинника для сверки), не требуется в случае организации погребения представителями заявителя;</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4) копии документов, подтверждающих родственные отношения между умершим и лицом, ранее захороненным в родственной могиле (с представлением подлинника для сверки);</w:t>
      </w:r>
    </w:p>
    <w:p w:rsidR="009E303D" w:rsidRPr="009E303D" w:rsidRDefault="009E303D" w:rsidP="009E303D">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bookmarkStart w:id="6" w:name="Par137"/>
      <w:bookmarkEnd w:id="6"/>
      <w:r w:rsidRPr="009E303D">
        <w:rPr>
          <w:rFonts w:ascii="Times New Roman" w:eastAsia="Calibri" w:hAnsi="Times New Roman" w:cs="Times New Roman"/>
          <w:color w:val="000000"/>
          <w:sz w:val="28"/>
          <w:szCs w:val="28"/>
        </w:rPr>
        <w:t>5)</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документ, удостоверяющий право на организацию погребения (</w:t>
      </w:r>
      <w:r w:rsidRPr="009E303D">
        <w:rPr>
          <w:rFonts w:ascii="Times New Roman" w:eastAsia="Calibri" w:hAnsi="Times New Roman" w:cs="Times New Roman"/>
          <w:sz w:val="28"/>
          <w:szCs w:val="28"/>
        </w:rPr>
        <w:t>доверенность, оформленная в соответствии с требованиями законодательства Российской Федерации, либо</w:t>
      </w:r>
      <w:r w:rsidRPr="009E303D">
        <w:rPr>
          <w:rFonts w:ascii="Times New Roman" w:eastAsia="Calibri" w:hAnsi="Times New Roman" w:cs="Times New Roman"/>
          <w:color w:val="000000"/>
          <w:sz w:val="28"/>
          <w:szCs w:val="28"/>
        </w:rPr>
        <w:t xml:space="preserve"> договор на оказание услуг по погребению); </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bookmarkStart w:id="7" w:name="Par138"/>
      <w:bookmarkStart w:id="8" w:name="Par139"/>
      <w:bookmarkEnd w:id="7"/>
      <w:bookmarkEnd w:id="8"/>
      <w:r w:rsidRPr="009E303D">
        <w:rPr>
          <w:rFonts w:ascii="Times New Roman" w:eastAsia="Calibri" w:hAnsi="Times New Roman" w:cs="Times New Roman"/>
          <w:color w:val="000000"/>
          <w:sz w:val="28"/>
          <w:szCs w:val="28"/>
        </w:rPr>
        <w:t>6)</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 xml:space="preserve">копия справки о кремации (с представлением подлинника для сверки) </w:t>
      </w:r>
      <w:r w:rsidRPr="009E303D">
        <w:rPr>
          <w:rFonts w:ascii="Times New Roman" w:eastAsia="Calibri" w:hAnsi="Times New Roman" w:cs="Times New Roman"/>
          <w:color w:val="000000"/>
          <w:sz w:val="28"/>
          <w:szCs w:val="28"/>
        </w:rPr>
        <w:br/>
        <w:t>в случае обращения за разрешением на помещение урны с прахом в родственную могилу.</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u w:val="single"/>
        </w:rPr>
        <w:t>2.6.3.</w:t>
      </w:r>
      <w:r w:rsidRPr="009E303D">
        <w:rPr>
          <w:rFonts w:ascii="Times New Roman" w:eastAsia="Calibri" w:hAnsi="Times New Roman" w:cs="Times New Roman"/>
          <w:color w:val="000000"/>
          <w:sz w:val="28"/>
          <w:szCs w:val="28"/>
          <w:u w:val="single"/>
          <w:lang w:val="en-US"/>
        </w:rPr>
        <w:t> </w:t>
      </w:r>
      <w:r w:rsidRPr="009E303D">
        <w:rPr>
          <w:rFonts w:ascii="Times New Roman" w:eastAsia="Calibri" w:hAnsi="Times New Roman" w:cs="Times New Roman"/>
          <w:color w:val="000000"/>
          <w:sz w:val="28"/>
          <w:szCs w:val="28"/>
          <w:u w:val="single"/>
        </w:rPr>
        <w:t>Для получения разрешения на захоронение умершего в семейное (родовое) захоронение</w:t>
      </w:r>
      <w:r w:rsidRPr="009E303D">
        <w:rPr>
          <w:rFonts w:ascii="Times New Roman" w:eastAsia="Calibri" w:hAnsi="Times New Roman" w:cs="Times New Roman"/>
          <w:color w:val="000000"/>
          <w:sz w:val="28"/>
          <w:szCs w:val="28"/>
        </w:rPr>
        <w:t>:</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bookmarkStart w:id="9" w:name="Par147"/>
      <w:bookmarkEnd w:id="9"/>
      <w:r w:rsidRPr="009E303D">
        <w:rPr>
          <w:rFonts w:ascii="Times New Roman" w:eastAsia="Calibri" w:hAnsi="Times New Roman" w:cs="Times New Roman"/>
          <w:color w:val="000000"/>
          <w:sz w:val="28"/>
          <w:szCs w:val="28"/>
        </w:rPr>
        <w:t>1)</w:t>
      </w:r>
      <w:r w:rsidRPr="009E303D">
        <w:rPr>
          <w:rFonts w:ascii="Times New Roman" w:eastAsia="Calibri" w:hAnsi="Times New Roman" w:cs="Times New Roman"/>
          <w:color w:val="000000"/>
          <w:sz w:val="28"/>
          <w:szCs w:val="28"/>
          <w:lang w:val="en-US"/>
        </w:rPr>
        <w:t> </w:t>
      </w:r>
      <w:hyperlink w:anchor="Par372" w:history="1">
        <w:r w:rsidRPr="009E303D">
          <w:rPr>
            <w:rFonts w:ascii="Times New Roman" w:eastAsia="Calibri" w:hAnsi="Times New Roman" w:cs="Times New Roman"/>
            <w:color w:val="000000"/>
            <w:sz w:val="28"/>
            <w:szCs w:val="28"/>
          </w:rPr>
          <w:t>заявление</w:t>
        </w:r>
      </w:hyperlink>
      <w:r w:rsidRPr="009E303D">
        <w:rPr>
          <w:rFonts w:ascii="Times New Roman" w:eastAsia="Calibri" w:hAnsi="Times New Roman" w:cs="Times New Roman"/>
          <w:color w:val="000000"/>
          <w:sz w:val="28"/>
          <w:szCs w:val="28"/>
        </w:rPr>
        <w:t xml:space="preserve"> о выдаче разрешения на захоронение умершего в семейное (родовое) захоронение (Приложение № 4 к методическим рекомендациям);</w:t>
      </w:r>
    </w:p>
    <w:p w:rsidR="009E303D" w:rsidRPr="009E303D" w:rsidRDefault="009E303D" w:rsidP="009E303D">
      <w:pPr>
        <w:spacing w:after="0" w:line="28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2)</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 xml:space="preserve">удостоверение о захоронении (Приложение № 12 к методическим рекомендациям); </w:t>
      </w:r>
    </w:p>
    <w:p w:rsidR="009E303D" w:rsidRPr="009E303D" w:rsidRDefault="009E303D" w:rsidP="009E303D">
      <w:pPr>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 xml:space="preserve">При отсутствии документов, подтверждающих погребение умершего </w:t>
      </w:r>
      <w:r w:rsidRPr="009E303D">
        <w:rPr>
          <w:rFonts w:ascii="Times New Roman" w:eastAsia="Calibri" w:hAnsi="Times New Roman" w:cs="Times New Roman"/>
          <w:color w:val="000000"/>
          <w:sz w:val="28"/>
          <w:szCs w:val="28"/>
        </w:rPr>
        <w:br/>
        <w:t>на соответствующем кладбище, оформление удостоверения о захоронении производится, если на месте захоронения имеется намогильное сооружение (надгробие) или иное памятное сооружение с информацией об умершем, позволяющей идентифицировать захоронение.</w:t>
      </w:r>
    </w:p>
    <w:p w:rsidR="009E303D" w:rsidRPr="009E303D" w:rsidRDefault="009E303D" w:rsidP="009E303D">
      <w:pPr>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 xml:space="preserve">При наличии на территории родственных захоронений двух и более захоронений оформление удостоверений о захоронениях производится при представлении копии свидетельства о смерти (с приложением оригинала для сверки) и копий документов, подтверждающих родственные связи с умершим </w:t>
      </w:r>
      <w:r w:rsidRPr="009E303D">
        <w:rPr>
          <w:rFonts w:ascii="Times New Roman" w:eastAsia="Calibri" w:hAnsi="Times New Roman" w:cs="Times New Roman"/>
          <w:color w:val="000000"/>
          <w:sz w:val="28"/>
          <w:szCs w:val="28"/>
        </w:rPr>
        <w:br/>
        <w:t>(с приложением оригиналов для сверки) в отношении одного из умерших родственников, погребенных на данном месте захоронения.</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3)</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 xml:space="preserve">копия паспорта или документа, удостоверяющего личность заявителя, </w:t>
      </w:r>
      <w:r w:rsidRPr="009E303D">
        <w:rPr>
          <w:rFonts w:ascii="Times New Roman" w:eastAsia="Calibri" w:hAnsi="Times New Roman" w:cs="Times New Roman"/>
          <w:color w:val="000000"/>
          <w:sz w:val="28"/>
          <w:szCs w:val="28"/>
        </w:rPr>
        <w:br/>
        <w:t xml:space="preserve">на имя которого зарегистрировано место захоронения, либо копия свидетельства </w:t>
      </w:r>
      <w:r w:rsidRPr="009E303D">
        <w:rPr>
          <w:rFonts w:ascii="Times New Roman" w:eastAsia="Calibri" w:hAnsi="Times New Roman" w:cs="Times New Roman"/>
          <w:color w:val="000000"/>
          <w:sz w:val="28"/>
          <w:szCs w:val="28"/>
        </w:rPr>
        <w:br/>
        <w:t xml:space="preserve">о смерти лица, на имя которого зарегистрировано данное место захоронения, </w:t>
      </w:r>
      <w:r w:rsidRPr="009E303D">
        <w:rPr>
          <w:rFonts w:ascii="Times New Roman" w:eastAsia="Calibri" w:hAnsi="Times New Roman" w:cs="Times New Roman"/>
          <w:color w:val="000000"/>
          <w:sz w:val="28"/>
          <w:szCs w:val="28"/>
        </w:rPr>
        <w:br/>
        <w:t>в случае его смерти (с представлением подлинника для сверки);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4)</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 xml:space="preserve">оформленная в соответствии с законодательством Российской Федерации </w:t>
      </w:r>
      <w:r w:rsidRPr="009E303D">
        <w:rPr>
          <w:rFonts w:ascii="Times New Roman" w:eastAsia="Calibri" w:hAnsi="Times New Roman" w:cs="Times New Roman"/>
          <w:color w:val="000000"/>
          <w:sz w:val="28"/>
          <w:szCs w:val="28"/>
        </w:rPr>
        <w:lastRenderedPageBreak/>
        <w:t>доверенность лица, на которое зарегистрировано захоронение, на совершение действий по получению разрешения на подзахоронение, в случае если заявителем является представитель лица, на которое зарегистрировано захоронение, а также копия паспорта или иного документа, удостоверяющего личность данного представителя (с представлением подлинника для сверки);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5)</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копия свидетельства о смерти (с представлением подлинника для сверки);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6)</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копия справки о кремации (с представлением подлинника для сверки);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7)</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 xml:space="preserve">копии документов, подтверждающих родственную связь с лицом, на имя которого зарегистрировано место захоронения, либо захороненным </w:t>
      </w:r>
      <w:r w:rsidRPr="009E303D">
        <w:rPr>
          <w:rFonts w:ascii="Times New Roman" w:eastAsia="Calibri" w:hAnsi="Times New Roman" w:cs="Times New Roman"/>
          <w:color w:val="000000"/>
          <w:sz w:val="28"/>
          <w:szCs w:val="28"/>
        </w:rPr>
        <w:br/>
        <w:t>на соответствующем месте захоронения (с представлением подлинника для сверки).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u w:val="single"/>
        </w:rPr>
      </w:pPr>
      <w:bookmarkStart w:id="10" w:name="Par148"/>
      <w:bookmarkStart w:id="11" w:name="Par149"/>
      <w:bookmarkStart w:id="12" w:name="Par153"/>
      <w:bookmarkStart w:id="13" w:name="Par154"/>
      <w:bookmarkStart w:id="14" w:name="Par155"/>
      <w:bookmarkEnd w:id="10"/>
      <w:bookmarkEnd w:id="11"/>
      <w:bookmarkEnd w:id="12"/>
      <w:bookmarkEnd w:id="13"/>
      <w:bookmarkEnd w:id="14"/>
      <w:r w:rsidRPr="009E303D">
        <w:rPr>
          <w:rFonts w:ascii="Times New Roman" w:eastAsia="Calibri" w:hAnsi="Times New Roman" w:cs="Times New Roman"/>
          <w:color w:val="000000"/>
          <w:sz w:val="28"/>
          <w:szCs w:val="28"/>
          <w:u w:val="single"/>
        </w:rPr>
        <w:t>2.6.4.</w:t>
      </w:r>
      <w:r w:rsidRPr="009E303D">
        <w:rPr>
          <w:rFonts w:ascii="Times New Roman" w:eastAsia="Calibri" w:hAnsi="Times New Roman" w:cs="Times New Roman"/>
          <w:color w:val="000000"/>
          <w:sz w:val="28"/>
          <w:szCs w:val="28"/>
          <w:u w:val="single"/>
          <w:lang w:val="en-US"/>
        </w:rPr>
        <w:t> </w:t>
      </w:r>
      <w:r w:rsidRPr="009E303D">
        <w:rPr>
          <w:rFonts w:ascii="Times New Roman" w:eastAsia="Calibri" w:hAnsi="Times New Roman" w:cs="Times New Roman"/>
          <w:color w:val="000000"/>
          <w:sz w:val="28"/>
          <w:szCs w:val="28"/>
          <w:u w:val="single"/>
        </w:rPr>
        <w:t>Для получения разрешения на перезахоронение останков умершего(ей):</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1)</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 xml:space="preserve">заявление о выдаче разрешения о перезахоронении останков </w:t>
      </w:r>
      <w:r w:rsidRPr="009E303D">
        <w:rPr>
          <w:rFonts w:ascii="Times New Roman" w:eastAsia="Calibri" w:hAnsi="Times New Roman" w:cs="Times New Roman"/>
          <w:color w:val="000000"/>
          <w:sz w:val="28"/>
          <w:szCs w:val="28"/>
        </w:rPr>
        <w:br/>
        <w:t>умершего(ей) в могилу (Приложение № 5 к методическим рекомендациям);</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2)</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копия свидетельства о смерти (с представлением подлинника для сверки);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3)</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копия документа, удостоверяющего личность заявителя (с представлением подлинника для сверки);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4)</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документы, подтверждающие факт родственных отношений между умершим и заявителем (свидетельство о рождении, свидетельство о браке, свидетельство о разводе и т.д.) либо доверенность,</w:t>
      </w:r>
      <w:r w:rsidRPr="009E303D">
        <w:rPr>
          <w:rFonts w:ascii="Times New Roman" w:eastAsia="Calibri" w:hAnsi="Times New Roman" w:cs="Times New Roman"/>
          <w:sz w:val="28"/>
          <w:szCs w:val="28"/>
        </w:rPr>
        <w:t xml:space="preserve"> оформленная в соответствии </w:t>
      </w:r>
      <w:r w:rsidRPr="009E303D">
        <w:rPr>
          <w:rFonts w:ascii="Times New Roman" w:eastAsia="Calibri" w:hAnsi="Times New Roman" w:cs="Times New Roman"/>
          <w:sz w:val="28"/>
          <w:szCs w:val="28"/>
        </w:rPr>
        <w:br/>
        <w:t xml:space="preserve">с требованиями законодательства Российской Федерации, </w:t>
      </w:r>
      <w:r w:rsidRPr="009E303D">
        <w:rPr>
          <w:rFonts w:ascii="Times New Roman" w:eastAsia="Calibri" w:hAnsi="Times New Roman" w:cs="Times New Roman"/>
          <w:color w:val="000000"/>
          <w:sz w:val="28"/>
          <w:szCs w:val="28"/>
        </w:rPr>
        <w:t>в случае обращения третьего лица;</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5)</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 xml:space="preserve">копия справки, подтверждающей возможность принятия останков </w:t>
      </w:r>
      <w:r w:rsidRPr="009E303D">
        <w:rPr>
          <w:rFonts w:ascii="Times New Roman" w:eastAsia="Calibri" w:hAnsi="Times New Roman" w:cs="Times New Roman"/>
          <w:color w:val="000000"/>
          <w:sz w:val="28"/>
          <w:szCs w:val="28"/>
        </w:rPr>
        <w:br/>
        <w:t>с последующим захоронением на кладбище (с представлением подлинника для сверки) (Приложение № 6 к методическим рекомендациям).</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color w:val="000000"/>
          <w:sz w:val="28"/>
          <w:szCs w:val="28"/>
        </w:rPr>
        <w:t>2.6.5.</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 xml:space="preserve">Для захоронения </w:t>
      </w:r>
      <w:r w:rsidRPr="009E303D">
        <w:rPr>
          <w:rFonts w:ascii="Times New Roman" w:eastAsia="Calibri" w:hAnsi="Times New Roman" w:cs="Times New Roman"/>
          <w:sz w:val="28"/>
          <w:szCs w:val="28"/>
        </w:rPr>
        <w:t>на отдельно выделенном участке общественного кладбища особой категории граждан необходимо дополнительно представить документы, подтверждающие статус:</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военнослужащего, гражданина, призванного на военные сборы, гражданина, пребывавшего в добровольческих формированиях, сотрудника органов внутренних дел, войск национальной гвардии Российской Федерации, учреждений и органов уголовно-исполнительной системы, органов принудительного исполнения Российской Федерации, Государственной противопожарной службы, таможенных органов, гибель или смерть которых наступила вследствие увечья (ранения, травмы, контузии), заболевания, полученных при прохождении военной службы (военных сборов, службы), в период исполнения обязанностей по контракту о пребывании в добровольческом формировании;</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гражданина, уволенного с военной службы по достижении предельного возраста пребывания на военной службе, по состоянию здоровья или в связи с организационно-штатными мероприятиями и имевшего общую продолжительность военной службы в календарном исчислении 20 лет и более;</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 xml:space="preserve">гражданина, уволенного со службы в органах внутренних дел, войсках национальной гвардии Российской Федерации, учреждениях и органах уголовно-исполнительной системы, органах принудительного исполнения Российской Федерации, Государственной противопожарной службе, органах по контролю за </w:t>
      </w:r>
      <w:r w:rsidRPr="009E303D">
        <w:rPr>
          <w:rFonts w:ascii="Times New Roman" w:eastAsia="Calibri" w:hAnsi="Times New Roman" w:cs="Times New Roman"/>
          <w:sz w:val="28"/>
          <w:szCs w:val="28"/>
        </w:rPr>
        <w:lastRenderedPageBreak/>
        <w:t>оборотом наркотических средств и психотропных веществ и органах налоговой полиции с должностей начальствующего состава по достижении предельного возраста пребывания на службе, по состоянию здоровья (в связи с болезнью) или в связи с организационно-штатными мероприятиями и имевшие общую продолжительность службы 20 лет и более;</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сотрудника таможенных органов, смерть которого наступила после окончания службы в таможенных органах вследствие увечья (ранения, травмы, контузии), заболевания, полученного в связи с исполнением им должностных обязанностей;</w:t>
      </w:r>
    </w:p>
    <w:p w:rsidR="009E303D" w:rsidRPr="009E303D" w:rsidRDefault="009E303D" w:rsidP="009E303D">
      <w:pPr>
        <w:autoSpaceDE w:val="0"/>
        <w:autoSpaceDN w:val="0"/>
        <w:adjustRightInd w:val="0"/>
        <w:spacing w:after="0" w:line="240" w:lineRule="auto"/>
        <w:ind w:firstLine="540"/>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прокурора, гибель или смерть которого наступила в связи с исполнением служебных обязанностей, уволенного со службы прокурора, смерть которого наступила вследствие причинения ему телесных повреждений или иного вреда здоровью в связи с исполнением служебных обязанностей, а также прокурора, уволенного со службы по достижении предельного возраста нахождения на службе, по состоянию здоровья или в связи с организационно-штатными мероприятиями и имевшего стаж службы 20 календарных лет и более;</w:t>
      </w:r>
    </w:p>
    <w:p w:rsidR="009E303D" w:rsidRPr="009E303D" w:rsidRDefault="009E303D" w:rsidP="009E303D">
      <w:pPr>
        <w:autoSpaceDE w:val="0"/>
        <w:autoSpaceDN w:val="0"/>
        <w:adjustRightInd w:val="0"/>
        <w:spacing w:after="0" w:line="240" w:lineRule="auto"/>
        <w:ind w:firstLine="540"/>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инвалида Великой Отечественной войны и инвалида боевых действий;</w:t>
      </w:r>
    </w:p>
    <w:p w:rsidR="009E303D" w:rsidRPr="009E303D" w:rsidRDefault="009E303D" w:rsidP="009E303D">
      <w:pPr>
        <w:autoSpaceDE w:val="0"/>
        <w:autoSpaceDN w:val="0"/>
        <w:adjustRightInd w:val="0"/>
        <w:spacing w:after="0" w:line="240" w:lineRule="auto"/>
        <w:ind w:firstLine="540"/>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участника Великой Отечественной войны;</w:t>
      </w:r>
    </w:p>
    <w:p w:rsidR="009E303D" w:rsidRPr="009E303D" w:rsidRDefault="009E303D" w:rsidP="009E303D">
      <w:pPr>
        <w:autoSpaceDE w:val="0"/>
        <w:autoSpaceDN w:val="0"/>
        <w:adjustRightInd w:val="0"/>
        <w:spacing w:after="0" w:line="240" w:lineRule="auto"/>
        <w:ind w:firstLine="540"/>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ветерана боевых действий;</w:t>
      </w:r>
    </w:p>
    <w:p w:rsidR="009E303D" w:rsidRPr="009E303D" w:rsidRDefault="009E303D" w:rsidP="009E303D">
      <w:pPr>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9E303D">
        <w:rPr>
          <w:rFonts w:ascii="Times New Roman" w:eastAsia="Calibri" w:hAnsi="Times New Roman" w:cs="Times New Roman"/>
          <w:sz w:val="28"/>
          <w:szCs w:val="28"/>
        </w:rPr>
        <w:t>-</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ветерана военной службы.</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9E303D">
        <w:rPr>
          <w:rFonts w:ascii="Times New Roman" w:eastAsia="Calibri" w:hAnsi="Times New Roman" w:cs="Times New Roman"/>
          <w:color w:val="000000"/>
          <w:sz w:val="28"/>
          <w:szCs w:val="28"/>
        </w:rPr>
        <w:t>2.6.6.</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color w:val="000000"/>
          <w:sz w:val="28"/>
          <w:szCs w:val="28"/>
        </w:rPr>
        <w:t>Документы, представленные на иностранном языке, подлежат переводу на русский язык и нотариальному заверению правильности перевода.</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color w:val="000000"/>
          <w:sz w:val="28"/>
          <w:szCs w:val="28"/>
        </w:rPr>
        <w:t>2.7.</w:t>
      </w:r>
      <w:r w:rsidRPr="009E303D">
        <w:rPr>
          <w:rFonts w:ascii="Times New Roman" w:eastAsia="Calibri" w:hAnsi="Times New Roman" w:cs="Times New Roman"/>
          <w:color w:val="000000"/>
          <w:sz w:val="28"/>
          <w:szCs w:val="28"/>
          <w:lang w:val="en-US"/>
        </w:rPr>
        <w:t> </w:t>
      </w:r>
      <w:r w:rsidRPr="009E303D">
        <w:rPr>
          <w:rFonts w:ascii="Times New Roman" w:eastAsia="Calibri" w:hAnsi="Times New Roman" w:cs="Times New Roman"/>
          <w:bCs/>
          <w:color w:val="000000"/>
          <w:sz w:val="28"/>
          <w:szCs w:val="28"/>
        </w:rPr>
        <w:t>Для получения муниципальной услуги не требуется предоставление иных документов, находящихся в распоряжении государственных органов, органов местного самоуправления и подведомственным им организаций (за исключением организаций, оказывающих услуги, необходимые и обязательные для предоставления муниципальной услуги) и подлежащих предоставлению в рамках межведомственного информационного взаимодействия.</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2.7.1.</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 xml:space="preserve">Заявитель вправе представить документы (сведения), указанные </w:t>
      </w:r>
      <w:r w:rsidRPr="009E303D">
        <w:rPr>
          <w:rFonts w:ascii="Times New Roman" w:eastAsia="Calibri" w:hAnsi="Times New Roman" w:cs="Times New Roman"/>
          <w:sz w:val="28"/>
          <w:szCs w:val="28"/>
        </w:rPr>
        <w:br/>
        <w:t xml:space="preserve">в </w:t>
      </w:r>
      <w:hyperlink r:id="rId11" w:history="1">
        <w:r w:rsidRPr="009E303D">
          <w:rPr>
            <w:rFonts w:ascii="Times New Roman" w:eastAsia="Calibri" w:hAnsi="Times New Roman" w:cs="Times New Roman"/>
            <w:sz w:val="28"/>
            <w:szCs w:val="28"/>
          </w:rPr>
          <w:t>пункте 2.7</w:t>
        </w:r>
      </w:hyperlink>
      <w:r w:rsidRPr="009E303D">
        <w:rPr>
          <w:rFonts w:ascii="Times New Roman" w:eastAsia="Calibri" w:hAnsi="Times New Roman" w:cs="Times New Roman"/>
          <w:sz w:val="28"/>
          <w:szCs w:val="28"/>
        </w:rPr>
        <w:t>. настоящего регламента, по собственной инициативе.</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2.7.2.</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 xml:space="preserve">При предоставлении муниципальной услуги запрещается требовать </w:t>
      </w:r>
      <w:r w:rsidRPr="009E303D">
        <w:rPr>
          <w:rFonts w:ascii="Times New Roman" w:eastAsia="Calibri" w:hAnsi="Times New Roman" w:cs="Times New Roman"/>
          <w:sz w:val="28"/>
          <w:szCs w:val="28"/>
        </w:rPr>
        <w:br/>
        <w:t>от заявителя:</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9E303D">
        <w:rPr>
          <w:rFonts w:ascii="Times New Roman" w:eastAsia="Calibri" w:hAnsi="Times New Roman" w:cs="Times New Roman"/>
          <w:sz w:val="28"/>
          <w:szCs w:val="28"/>
        </w:rPr>
        <w:br/>
        <w:t>с предоставлением муниципальной услуги;</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представления документов и информации, которые в соответствии </w:t>
      </w:r>
      <w:r w:rsidRPr="009E303D">
        <w:rPr>
          <w:rFonts w:ascii="Times New Roman" w:eastAsia="Calibri" w:hAnsi="Times New Roman" w:cs="Times New Roman"/>
          <w:sz w:val="28"/>
          <w:szCs w:val="28"/>
        </w:rPr>
        <w:b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Pr="009E303D">
          <w:rPr>
            <w:rFonts w:ascii="Times New Roman" w:eastAsia="Calibri" w:hAnsi="Times New Roman" w:cs="Times New Roman"/>
            <w:sz w:val="28"/>
            <w:szCs w:val="28"/>
          </w:rPr>
          <w:t>части 6 статьи 7</w:t>
        </w:r>
      </w:hyperlink>
      <w:r w:rsidRPr="009E303D">
        <w:rPr>
          <w:rFonts w:ascii="Times New Roman" w:eastAsia="Calibri" w:hAnsi="Times New Roman" w:cs="Times New Roman"/>
          <w:sz w:val="28"/>
          <w:szCs w:val="28"/>
        </w:rPr>
        <w:t xml:space="preserve"> Федерального закона № 210-ФЗ;</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lastRenderedPageBreak/>
        <w:t xml:space="preserve">осуществления действий, в том числе согласований, необходимых для получения государственных и муниципальных услуг и связанных с обращением </w:t>
      </w:r>
      <w:r w:rsidRPr="009E303D">
        <w:rPr>
          <w:rFonts w:ascii="Times New Roman" w:eastAsia="Calibri" w:hAnsi="Times New Roman" w:cs="Times New Roman"/>
          <w:sz w:val="28"/>
          <w:szCs w:val="28"/>
        </w:rPr>
        <w:br/>
        <w:t xml:space="preserve">в иные государственные органы, органы местного самоуправления, организации, </w:t>
      </w:r>
      <w:r w:rsidRPr="009E303D">
        <w:rPr>
          <w:rFonts w:ascii="Times New Roman" w:eastAsia="Calibri" w:hAnsi="Times New Roman" w:cs="Times New Roman"/>
          <w:sz w:val="28"/>
          <w:szCs w:val="28"/>
        </w:rPr>
        <w:b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3" w:history="1">
        <w:r w:rsidRPr="009E303D">
          <w:rPr>
            <w:rFonts w:ascii="Times New Roman" w:eastAsia="Calibri" w:hAnsi="Times New Roman" w:cs="Times New Roman"/>
            <w:sz w:val="28"/>
            <w:szCs w:val="28"/>
          </w:rPr>
          <w:t>части 1 статьи 9</w:t>
        </w:r>
      </w:hyperlink>
      <w:r w:rsidRPr="009E303D">
        <w:rPr>
          <w:rFonts w:ascii="Times New Roman" w:eastAsia="Calibri" w:hAnsi="Times New Roman" w:cs="Times New Roman"/>
          <w:sz w:val="28"/>
          <w:szCs w:val="28"/>
        </w:rPr>
        <w:t xml:space="preserve"> Федерального закона № 210-ФЗ;</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w:t>
      </w:r>
      <w:hyperlink r:id="rId14" w:history="1">
        <w:r w:rsidRPr="009E303D">
          <w:rPr>
            <w:rFonts w:ascii="Times New Roman" w:eastAsia="Calibri" w:hAnsi="Times New Roman" w:cs="Times New Roman"/>
            <w:sz w:val="28"/>
            <w:szCs w:val="28"/>
          </w:rPr>
          <w:t>пунктом 4 части 1 статьи 7</w:t>
        </w:r>
      </w:hyperlink>
      <w:r w:rsidRPr="009E303D">
        <w:rPr>
          <w:rFonts w:ascii="Times New Roman" w:eastAsia="Calibri" w:hAnsi="Times New Roman" w:cs="Times New Roman"/>
          <w:sz w:val="28"/>
          <w:szCs w:val="28"/>
        </w:rPr>
        <w:t xml:space="preserve"> Федерального закона № 210-ФЗ;</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w:t>
      </w:r>
      <w:r w:rsidRPr="009E303D">
        <w:rPr>
          <w:rFonts w:ascii="Times New Roman" w:eastAsia="Calibri" w:hAnsi="Times New Roman" w:cs="Times New Roman"/>
          <w:sz w:val="28"/>
          <w:szCs w:val="28"/>
        </w:rPr>
        <w:br/>
        <w:t xml:space="preserve">с </w:t>
      </w:r>
      <w:hyperlink r:id="rId15" w:history="1">
        <w:r w:rsidRPr="009E303D">
          <w:rPr>
            <w:rFonts w:ascii="Times New Roman" w:eastAsia="Calibri" w:hAnsi="Times New Roman" w:cs="Times New Roman"/>
            <w:sz w:val="28"/>
            <w:szCs w:val="28"/>
          </w:rPr>
          <w:t>пунктом 7.2 части 1 статьи 16</w:t>
        </w:r>
      </w:hyperlink>
      <w:r w:rsidRPr="009E303D">
        <w:rPr>
          <w:rFonts w:ascii="Times New Roman" w:eastAsia="Calibri"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2.8.</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Основания для приостановления предоставления муниципальной услуги </w:t>
      </w:r>
      <w:r w:rsidRPr="009E303D">
        <w:rPr>
          <w:rFonts w:ascii="Times New Roman" w:eastAsia="Calibri" w:hAnsi="Times New Roman" w:cs="Times New Roman"/>
          <w:sz w:val="28"/>
          <w:szCs w:val="28"/>
        </w:rPr>
        <w:br/>
        <w:t>не предусмотрены.</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2.9.</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Основания для отказа в приеме документов, необходимых для предоставления муниципальной услуги, не предусмотрены.</w:t>
      </w:r>
    </w:p>
    <w:p w:rsidR="009E303D" w:rsidRPr="009E303D" w:rsidRDefault="009E303D" w:rsidP="009E303D">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2.10.</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Основаниями для отказа в предоставлении муниципальной услуги являются:</w:t>
      </w:r>
    </w:p>
    <w:p w:rsidR="009E303D" w:rsidRPr="009E303D" w:rsidRDefault="009E303D" w:rsidP="009E303D">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непредставление документов, предусмотренных пунктом 2.6 методических рекомендаций;</w:t>
      </w:r>
    </w:p>
    <w:p w:rsidR="009E303D" w:rsidRPr="009E303D" w:rsidRDefault="009E303D" w:rsidP="009E303D">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наличие в представленных документах неполной, искаженной или недостоверной информации;</w:t>
      </w:r>
    </w:p>
    <w:p w:rsidR="009E303D" w:rsidRPr="009E303D" w:rsidRDefault="009E303D" w:rsidP="009E303D">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отсутствие на истребуемом месте захоронения (родственном, семейном) свободного места для подзахоронения гробом исходя из размера одиночного захоронения;</w:t>
      </w:r>
    </w:p>
    <w:p w:rsidR="009E303D" w:rsidRPr="009E303D" w:rsidRDefault="009E303D" w:rsidP="009E303D">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 неистечение кладбищенского периода, за исключением подзахоронения урны </w:t>
      </w:r>
      <w:r w:rsidRPr="009E303D">
        <w:rPr>
          <w:rFonts w:ascii="Times New Roman" w:eastAsia="Calibri" w:hAnsi="Times New Roman" w:cs="Times New Roman"/>
          <w:sz w:val="28"/>
          <w:szCs w:val="28"/>
        </w:rPr>
        <w:br/>
        <w:t>с прахом в могилу.</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2.11.</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Муниципальная услуга предоставляется бесплатно.</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2.12.</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 xml:space="preserve">Максимальный срок ожидания в очереди при подаче запроса </w:t>
      </w:r>
      <w:r w:rsidRPr="009E303D">
        <w:rPr>
          <w:rFonts w:ascii="Times New Roman" w:eastAsia="Calibri" w:hAnsi="Times New Roman" w:cs="Times New Roman"/>
          <w:sz w:val="28"/>
          <w:szCs w:val="28"/>
        </w:rPr>
        <w:br/>
        <w:t>о предоставлении муниципальной услуги и при получении результата предоставления муниципальной услуги составляет не более 15 минут.</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2.13.</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 xml:space="preserve">Срок регистрации запроса заявителя о предоставлении муниципальной услуги: </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 xml:space="preserve">запрос заявителя о предоставлении муниципальной услуги регистрируется </w:t>
      </w:r>
      <w:r w:rsidRPr="009E303D">
        <w:rPr>
          <w:rFonts w:ascii="Times New Roman" w:eastAsia="Calibri" w:hAnsi="Times New Roman" w:cs="Times New Roman"/>
          <w:sz w:val="28"/>
          <w:szCs w:val="28"/>
        </w:rPr>
        <w:br/>
      </w:r>
      <w:r w:rsidRPr="009E303D">
        <w:rPr>
          <w:rFonts w:ascii="Times New Roman" w:eastAsia="Calibri" w:hAnsi="Times New Roman" w:cs="Times New Roman"/>
          <w:sz w:val="28"/>
          <w:szCs w:val="28"/>
        </w:rPr>
        <w:lastRenderedPageBreak/>
        <w:t>в Администрации при личном обращении – в день поступления запроса;</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 xml:space="preserve">при направлении запроса почтовой связью (в случае получения разрешения </w:t>
      </w:r>
      <w:r w:rsidRPr="009E303D">
        <w:rPr>
          <w:rFonts w:ascii="Times New Roman" w:eastAsia="Calibri" w:hAnsi="Times New Roman" w:cs="Times New Roman"/>
          <w:sz w:val="28"/>
          <w:szCs w:val="28"/>
        </w:rPr>
        <w:br/>
        <w:t xml:space="preserve">на перезахоронение останков умершего(ей)) – в день поступления запроса или </w:t>
      </w:r>
      <w:r w:rsidRPr="009E303D">
        <w:rPr>
          <w:rFonts w:ascii="Times New Roman" w:eastAsia="Calibri" w:hAnsi="Times New Roman" w:cs="Times New Roman"/>
          <w:sz w:val="28"/>
          <w:szCs w:val="28"/>
        </w:rPr>
        <w:br/>
        <w:t xml:space="preserve">на следующий рабочий день (в случае направления документов в нерабочее время, </w:t>
      </w:r>
      <w:r w:rsidRPr="009E303D">
        <w:rPr>
          <w:rFonts w:ascii="Times New Roman" w:eastAsia="Calibri" w:hAnsi="Times New Roman" w:cs="Times New Roman"/>
          <w:sz w:val="28"/>
          <w:szCs w:val="28"/>
        </w:rPr>
        <w:br/>
        <w:t>в выходные, праздничные дни) с момента поступления в Администрацию.</w:t>
      </w:r>
    </w:p>
    <w:p w:rsidR="009E303D" w:rsidRPr="009E303D" w:rsidRDefault="009E303D" w:rsidP="009E303D">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bidi="ru-RU"/>
        </w:rPr>
      </w:pPr>
      <w:r w:rsidRPr="009E303D">
        <w:rPr>
          <w:rFonts w:ascii="Times New Roman" w:eastAsia="Times New Roman" w:hAnsi="Times New Roman" w:cs="Times New Roman"/>
          <w:sz w:val="28"/>
          <w:szCs w:val="28"/>
          <w:lang w:eastAsia="ru-RU"/>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9E303D">
        <w:rPr>
          <w:rFonts w:ascii="Times New Roman" w:eastAsia="Calibri" w:hAnsi="Times New Roman" w:cs="Times New Roman"/>
          <w:sz w:val="28"/>
          <w:szCs w:val="28"/>
        </w:rPr>
        <w:t>и (или) информации</w:t>
      </w:r>
      <w:r w:rsidRPr="009E303D">
        <w:rPr>
          <w:rFonts w:ascii="Times New Roman" w:eastAsia="Times New Roman" w:hAnsi="Times New Roman" w:cs="Times New Roman"/>
          <w:sz w:val="28"/>
          <w:szCs w:val="28"/>
          <w:lang w:eastAsia="ru-RU"/>
        </w:rPr>
        <w:t>, необходимых для предоставления муниципальной услуги.</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2.14.1.</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Предоставление муниципальной услуги осуществляется в специально выделенных для этих целей помещениях Администрации.</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2.14.2.</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2.14.3.</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Помещения размещаются преимущественно на нижних, предпочтительнее на первых, этажах здания с предоставлением доступа </w:t>
      </w:r>
      <w:r w:rsidRPr="009E303D">
        <w:rPr>
          <w:rFonts w:ascii="Times New Roman" w:eastAsia="Times New Roman" w:hAnsi="Times New Roman" w:cs="Times New Roman"/>
          <w:sz w:val="28"/>
          <w:szCs w:val="28"/>
          <w:lang w:eastAsia="ru-RU"/>
        </w:rPr>
        <w:br/>
        <w:t>в помещение инвалидам.</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2.14.4.</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2.14.5.</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Вход в здание (помещение) и выход из него оборудуются лестницами </w:t>
      </w:r>
      <w:r w:rsidRPr="009E303D">
        <w:rPr>
          <w:rFonts w:ascii="Times New Roman" w:eastAsia="Times New Roman" w:hAnsi="Times New Roman" w:cs="Times New Roman"/>
          <w:sz w:val="28"/>
          <w:szCs w:val="28"/>
          <w:lang w:eastAsia="ru-RU"/>
        </w:rPr>
        <w:br/>
        <w:t>с поручнями и пандусами для передвижения детских и инвалидных колясок.</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2.14.6.</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В помещении организуется бесплатный туалет для посетителей, в том числе туалет, предназначенный для инвалидов.</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2.14.7.</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При необходимости работником Администрации инвалиду оказывается помощь в преодолении барьеров при получении муниципальной услуги в интересах заявителей.</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2.14.8.</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2.14.9.</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2.14.10.</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2.14.11.</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Характеристики помещений приема и выдачи документов в части объемно-планировочных и конструктивных решений, освещения, пожарной </w:t>
      </w:r>
      <w:r w:rsidRPr="009E303D">
        <w:rPr>
          <w:rFonts w:ascii="Times New Roman" w:eastAsia="Times New Roman" w:hAnsi="Times New Roman" w:cs="Times New Roman"/>
          <w:sz w:val="28"/>
          <w:szCs w:val="28"/>
          <w:lang w:eastAsia="ru-RU"/>
        </w:rPr>
        <w:lastRenderedPageBreak/>
        <w:t>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2.14.12.</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Помещения приема и выдачи документов должны предусматривать места для ожидания, информирования и приема заявителей.</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2.14.13.</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w:t>
      </w:r>
      <w:r w:rsidRPr="009E303D">
        <w:rPr>
          <w:rFonts w:ascii="Times New Roman" w:eastAsia="Times New Roman" w:hAnsi="Times New Roman" w:cs="Times New Roman"/>
          <w:sz w:val="28"/>
          <w:szCs w:val="28"/>
          <w:lang w:eastAsia="ru-RU"/>
        </w:rPr>
        <w:br/>
        <w:t>о часах приема заявлений.</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2.14.14.</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9E303D" w:rsidRPr="009E303D" w:rsidRDefault="009E303D" w:rsidP="009E303D">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E303D">
        <w:rPr>
          <w:rFonts w:ascii="Times New Roman" w:eastAsia="Times New Roman" w:hAnsi="Times New Roman" w:cs="Times New Roman"/>
          <w:sz w:val="28"/>
          <w:szCs w:val="28"/>
          <w:lang w:val="x-none" w:eastAsia="x-none"/>
        </w:rPr>
        <w:t>2.1</w:t>
      </w:r>
      <w:r w:rsidRPr="009E303D">
        <w:rPr>
          <w:rFonts w:ascii="Times New Roman" w:eastAsia="Times New Roman" w:hAnsi="Times New Roman" w:cs="Times New Roman"/>
          <w:sz w:val="28"/>
          <w:szCs w:val="28"/>
          <w:lang w:eastAsia="x-none"/>
        </w:rPr>
        <w:t>5</w:t>
      </w:r>
      <w:r w:rsidRPr="009E303D">
        <w:rPr>
          <w:rFonts w:ascii="Times New Roman" w:eastAsia="Times New Roman" w:hAnsi="Times New Roman" w:cs="Times New Roman"/>
          <w:sz w:val="28"/>
          <w:szCs w:val="28"/>
          <w:lang w:val="x-none" w:eastAsia="x-none"/>
        </w:rPr>
        <w:t>.</w:t>
      </w:r>
      <w:r w:rsidRPr="009E303D">
        <w:rPr>
          <w:rFonts w:ascii="Times New Roman" w:eastAsia="Times New Roman" w:hAnsi="Times New Roman" w:cs="Times New Roman"/>
          <w:sz w:val="28"/>
          <w:szCs w:val="28"/>
          <w:lang w:val="en-US" w:eastAsia="x-none"/>
        </w:rPr>
        <w:t> </w:t>
      </w:r>
      <w:r w:rsidRPr="009E303D">
        <w:rPr>
          <w:rFonts w:ascii="Times New Roman" w:eastAsia="Times New Roman" w:hAnsi="Times New Roman" w:cs="Times New Roman"/>
          <w:sz w:val="28"/>
          <w:szCs w:val="28"/>
          <w:lang w:val="x-none" w:eastAsia="x-none"/>
        </w:rPr>
        <w:t>Показатели доступности и качества</w:t>
      </w:r>
      <w:r w:rsidRPr="009E303D">
        <w:rPr>
          <w:rFonts w:ascii="Times New Roman" w:eastAsia="Times New Roman" w:hAnsi="Times New Roman" w:cs="Times New Roman"/>
          <w:sz w:val="28"/>
          <w:szCs w:val="28"/>
          <w:lang w:eastAsia="x-none"/>
        </w:rPr>
        <w:t xml:space="preserve"> муниципальной</w:t>
      </w:r>
      <w:r w:rsidRPr="009E303D">
        <w:rPr>
          <w:rFonts w:ascii="Times New Roman" w:eastAsia="Times New Roman" w:hAnsi="Times New Roman" w:cs="Times New Roman"/>
          <w:sz w:val="28"/>
          <w:szCs w:val="28"/>
          <w:lang w:val="x-none" w:eastAsia="x-none"/>
        </w:rPr>
        <w:t xml:space="preserve"> услуги</w:t>
      </w:r>
      <w:r w:rsidRPr="009E303D">
        <w:rPr>
          <w:rFonts w:ascii="Times New Roman" w:eastAsia="Times New Roman" w:hAnsi="Times New Roman" w:cs="Times New Roman"/>
          <w:sz w:val="28"/>
          <w:szCs w:val="28"/>
          <w:lang w:eastAsia="x-none"/>
        </w:rPr>
        <w:t>.</w:t>
      </w:r>
    </w:p>
    <w:p w:rsidR="009E303D" w:rsidRPr="009E303D" w:rsidRDefault="009E303D" w:rsidP="009E303D">
      <w:pPr>
        <w:tabs>
          <w:tab w:val="left" w:pos="142"/>
          <w:tab w:val="left" w:pos="284"/>
        </w:tabs>
        <w:spacing w:after="0" w:line="240" w:lineRule="auto"/>
        <w:ind w:firstLine="709"/>
        <w:jc w:val="both"/>
        <w:rPr>
          <w:rFonts w:ascii="Times New Roman" w:eastAsia="Times New Roman" w:hAnsi="Times New Roman" w:cs="Times New Roman"/>
          <w:sz w:val="28"/>
          <w:szCs w:val="28"/>
          <w:lang w:val="x-none" w:eastAsia="x-none"/>
        </w:rPr>
      </w:pPr>
      <w:r w:rsidRPr="009E303D">
        <w:rPr>
          <w:rFonts w:ascii="Times New Roman" w:eastAsia="Times New Roman" w:hAnsi="Times New Roman" w:cs="Times New Roman"/>
          <w:sz w:val="28"/>
          <w:szCs w:val="28"/>
          <w:lang w:val="x-none" w:eastAsia="x-none"/>
        </w:rPr>
        <w:t>2.1</w:t>
      </w:r>
      <w:r w:rsidRPr="009E303D">
        <w:rPr>
          <w:rFonts w:ascii="Times New Roman" w:eastAsia="Times New Roman" w:hAnsi="Times New Roman" w:cs="Times New Roman"/>
          <w:sz w:val="28"/>
          <w:szCs w:val="28"/>
          <w:lang w:eastAsia="x-none"/>
        </w:rPr>
        <w:t>5</w:t>
      </w:r>
      <w:r w:rsidRPr="009E303D">
        <w:rPr>
          <w:rFonts w:ascii="Times New Roman" w:eastAsia="Times New Roman" w:hAnsi="Times New Roman" w:cs="Times New Roman"/>
          <w:sz w:val="28"/>
          <w:szCs w:val="28"/>
          <w:lang w:val="x-none" w:eastAsia="x-none"/>
        </w:rPr>
        <w:t>.1.</w:t>
      </w:r>
      <w:r w:rsidRPr="009E303D">
        <w:rPr>
          <w:rFonts w:ascii="Times New Roman" w:eastAsia="Times New Roman" w:hAnsi="Times New Roman" w:cs="Times New Roman"/>
          <w:sz w:val="28"/>
          <w:szCs w:val="28"/>
          <w:lang w:val="en-US" w:eastAsia="x-none"/>
        </w:rPr>
        <w:t> </w:t>
      </w:r>
      <w:r w:rsidRPr="009E303D">
        <w:rPr>
          <w:rFonts w:ascii="Times New Roman" w:eastAsia="Times New Roman" w:hAnsi="Times New Roman" w:cs="Times New Roman"/>
          <w:sz w:val="28"/>
          <w:szCs w:val="28"/>
          <w:lang w:val="x-none" w:eastAsia="x-none"/>
        </w:rPr>
        <w:t xml:space="preserve">Показатели доступности </w:t>
      </w:r>
      <w:r w:rsidRPr="009E303D">
        <w:rPr>
          <w:rFonts w:ascii="Times New Roman" w:eastAsia="Times New Roman" w:hAnsi="Times New Roman" w:cs="Times New Roman"/>
          <w:sz w:val="28"/>
          <w:szCs w:val="28"/>
          <w:lang w:eastAsia="x-none"/>
        </w:rPr>
        <w:t>муниципальной</w:t>
      </w:r>
      <w:r w:rsidRPr="009E303D">
        <w:rPr>
          <w:rFonts w:ascii="Times New Roman" w:eastAsia="Times New Roman" w:hAnsi="Times New Roman" w:cs="Times New Roman"/>
          <w:sz w:val="28"/>
          <w:szCs w:val="28"/>
          <w:lang w:val="x-none" w:eastAsia="x-none"/>
        </w:rPr>
        <w:t xml:space="preserve"> услуги</w:t>
      </w:r>
      <w:r w:rsidRPr="009E303D">
        <w:rPr>
          <w:rFonts w:ascii="Times New Roman" w:eastAsia="Times New Roman" w:hAnsi="Times New Roman" w:cs="Times New Roman"/>
          <w:sz w:val="28"/>
          <w:szCs w:val="28"/>
          <w:lang w:eastAsia="x-none"/>
        </w:rPr>
        <w:t xml:space="preserve"> (общие, применимые </w:t>
      </w:r>
      <w:r w:rsidRPr="009E303D">
        <w:rPr>
          <w:rFonts w:ascii="Times New Roman" w:eastAsia="Times New Roman" w:hAnsi="Times New Roman" w:cs="Times New Roman"/>
          <w:sz w:val="28"/>
          <w:szCs w:val="28"/>
          <w:lang w:eastAsia="x-none"/>
        </w:rPr>
        <w:br/>
        <w:t>в отношении всех заявителей)</w:t>
      </w:r>
      <w:r w:rsidRPr="009E303D">
        <w:rPr>
          <w:rFonts w:ascii="Times New Roman" w:eastAsia="Times New Roman" w:hAnsi="Times New Roman" w:cs="Times New Roman"/>
          <w:sz w:val="28"/>
          <w:szCs w:val="28"/>
          <w:lang w:val="x-none" w:eastAsia="x-none"/>
        </w:rPr>
        <w:t>:</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1)</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транспортная доступность к месту предоставления муниципальной услуги;</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наличие указателей, обеспечивающих беспрепятственный доступ </w:t>
      </w:r>
      <w:r w:rsidRPr="009E303D">
        <w:rPr>
          <w:rFonts w:ascii="Times New Roman" w:eastAsia="Times New Roman" w:hAnsi="Times New Roman" w:cs="Times New Roman"/>
          <w:sz w:val="28"/>
          <w:szCs w:val="28"/>
          <w:lang w:eastAsia="ru-RU"/>
        </w:rPr>
        <w:br/>
        <w:t>к помещениям, в которых предоставляется муниципальная услуга;</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3)</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возможность получения полной и достоверной информации </w:t>
      </w:r>
      <w:r w:rsidRPr="009E303D">
        <w:rPr>
          <w:rFonts w:ascii="Times New Roman" w:eastAsia="Times New Roman" w:hAnsi="Times New Roman" w:cs="Times New Roman"/>
          <w:sz w:val="28"/>
          <w:szCs w:val="28"/>
          <w:lang w:eastAsia="ru-RU"/>
        </w:rPr>
        <w:br/>
        <w:t>о муниципальной услуге в Администрации по телефону, на официальном сайте;</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4)</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предоставление муниципальной услуги любым доступным способом, предусмотренным действующим законодательством;</w:t>
      </w:r>
    </w:p>
    <w:p w:rsidR="009E303D" w:rsidRPr="009E303D" w:rsidRDefault="009E303D" w:rsidP="009E303D">
      <w:pPr>
        <w:widowControl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5)</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обеспечение для заявителя возможности получения информации о ходе </w:t>
      </w:r>
      <w:r w:rsidRPr="009E303D">
        <w:rPr>
          <w:rFonts w:ascii="Times New Roman" w:eastAsia="Times New Roman" w:hAnsi="Times New Roman" w:cs="Times New Roman"/>
          <w:sz w:val="28"/>
          <w:szCs w:val="28"/>
          <w:lang w:eastAsia="ru-RU"/>
        </w:rPr>
        <w:br/>
        <w:t xml:space="preserve">и результате предоставления муниципальной услуги с использованием ЕПГУ </w:t>
      </w:r>
      <w:r w:rsidRPr="009E303D">
        <w:rPr>
          <w:rFonts w:ascii="Times New Roman" w:eastAsia="Times New Roman" w:hAnsi="Times New Roman" w:cs="Times New Roman"/>
          <w:sz w:val="28"/>
          <w:szCs w:val="28"/>
          <w:lang w:eastAsia="ru-RU"/>
        </w:rPr>
        <w:br/>
        <w:t>и (или) ПГУ ЛО (при наличии технической возможности).</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2.15.2.</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Показатели доступности муниципальной услуги (специальные, применимые в отношении инвалидов):</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1)</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наличие инфраструктуры, указанной в </w:t>
      </w:r>
      <w:hyperlink w:anchor="P200" w:history="1">
        <w:r w:rsidRPr="009E303D">
          <w:rPr>
            <w:rFonts w:ascii="Times New Roman" w:eastAsia="Times New Roman" w:hAnsi="Times New Roman" w:cs="Times New Roman"/>
            <w:sz w:val="28"/>
            <w:szCs w:val="28"/>
            <w:lang w:eastAsia="ru-RU"/>
          </w:rPr>
          <w:t>п. 2.14</w:t>
        </w:r>
      </w:hyperlink>
      <w:r w:rsidRPr="009E303D">
        <w:rPr>
          <w:rFonts w:ascii="Times New Roman" w:eastAsia="Times New Roman" w:hAnsi="Times New Roman" w:cs="Times New Roman"/>
          <w:sz w:val="28"/>
          <w:szCs w:val="28"/>
          <w:lang w:eastAsia="ru-RU"/>
        </w:rPr>
        <w:t xml:space="preserve"> методических рекомендаций;</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исполнение требований доступности услуг для инвалидов;</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3)</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обеспечение беспрепятственного доступа инвалидов к помещениям, </w:t>
      </w:r>
      <w:r w:rsidRPr="009E303D">
        <w:rPr>
          <w:rFonts w:ascii="Times New Roman" w:eastAsia="Times New Roman" w:hAnsi="Times New Roman" w:cs="Times New Roman"/>
          <w:sz w:val="28"/>
          <w:szCs w:val="28"/>
          <w:lang w:eastAsia="ru-RU"/>
        </w:rPr>
        <w:br/>
        <w:t>в которых предоставляется муниципальная услуга.</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2.15.3.</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Показатели качества муниципальной услуги:</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1)</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соблюдение срока предоставления муниципальной услуги;</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соблюдение времени ожидания в очереди при подаче заявления </w:t>
      </w:r>
      <w:r w:rsidRPr="009E303D">
        <w:rPr>
          <w:rFonts w:ascii="Times New Roman" w:eastAsia="Times New Roman" w:hAnsi="Times New Roman" w:cs="Times New Roman"/>
          <w:sz w:val="28"/>
          <w:szCs w:val="28"/>
          <w:lang w:eastAsia="ru-RU"/>
        </w:rPr>
        <w:br/>
        <w:t>и получении результата;</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3)</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осуществление не более одного обращения заявителя к должностным лицам Администрации при подаче документов на получение муниципальной услуги </w:t>
      </w:r>
      <w:r w:rsidRPr="009E303D">
        <w:rPr>
          <w:rFonts w:ascii="Times New Roman" w:eastAsia="Times New Roman" w:hAnsi="Times New Roman" w:cs="Times New Roman"/>
          <w:sz w:val="28"/>
          <w:szCs w:val="28"/>
          <w:lang w:eastAsia="ru-RU"/>
        </w:rPr>
        <w:br/>
        <w:t>и не более одного обращения при получении результата;</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4)</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отсутствие жалоб на действия или бездействие должностных лиц Администрации, поданных в установленном порядке.</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2.16.</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 xml:space="preserve">Получение услуг, которые являются необходимыми и обязательными для предоставления муниципальной услуги, не требуется. </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lastRenderedPageBreak/>
        <w:t>2.17.</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 xml:space="preserve">Иные требования, в том числе учитывающие особенности предоставления муниципальной услуги по экстерриториальному принципу </w:t>
      </w:r>
      <w:r w:rsidRPr="009E303D">
        <w:rPr>
          <w:rFonts w:ascii="Times New Roman" w:eastAsia="Calibri" w:hAnsi="Times New Roman" w:cs="Times New Roman"/>
          <w:sz w:val="28"/>
          <w:szCs w:val="28"/>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Times New Roman" w:hAnsi="Times New Roman" w:cs="Times New Roman"/>
          <w:sz w:val="28"/>
          <w:szCs w:val="28"/>
          <w:lang w:eastAsia="ru-RU"/>
        </w:rPr>
        <w:t>2.17.1.</w:t>
      </w:r>
      <w:r w:rsidRPr="009E303D">
        <w:rPr>
          <w:rFonts w:ascii="Times New Roman" w:eastAsia="Times New Roman" w:hAnsi="Times New Roman" w:cs="Times New Roman"/>
          <w:sz w:val="28"/>
          <w:szCs w:val="28"/>
          <w:lang w:val="en-US" w:eastAsia="ru-RU"/>
        </w:rPr>
        <w:t> </w:t>
      </w:r>
      <w:r w:rsidRPr="009E303D">
        <w:rPr>
          <w:rFonts w:ascii="Times New Roman" w:eastAsia="Calibri" w:hAnsi="Times New Roman" w:cs="Times New Roman"/>
          <w:sz w:val="28"/>
          <w:szCs w:val="28"/>
        </w:rPr>
        <w:t xml:space="preserve">Предоставление услуги по экстерриториальному принципу </w:t>
      </w:r>
      <w:r w:rsidRPr="009E303D">
        <w:rPr>
          <w:rFonts w:ascii="Times New Roman" w:eastAsia="Calibri" w:hAnsi="Times New Roman" w:cs="Times New Roman"/>
          <w:sz w:val="28"/>
          <w:szCs w:val="28"/>
        </w:rPr>
        <w:br/>
        <w:t>не предусмотрено</w:t>
      </w:r>
      <w:r w:rsidRPr="009E303D">
        <w:rPr>
          <w:rFonts w:ascii="Times New Roman" w:eastAsia="Times New Roman" w:hAnsi="Times New Roman" w:cs="Times New Roman"/>
          <w:sz w:val="28"/>
          <w:szCs w:val="28"/>
          <w:lang w:eastAsia="ru-RU"/>
        </w:rPr>
        <w:t>.</w:t>
      </w:r>
    </w:p>
    <w:p w:rsidR="009E303D" w:rsidRPr="009E303D" w:rsidRDefault="009E303D" w:rsidP="009E303D">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2.17.2.</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Предоставление муниципальной услуги в электронной форме </w:t>
      </w:r>
      <w:r w:rsidRPr="009E303D">
        <w:rPr>
          <w:rFonts w:ascii="Times New Roman" w:eastAsia="Times New Roman" w:hAnsi="Times New Roman" w:cs="Times New Roman"/>
          <w:sz w:val="28"/>
          <w:szCs w:val="28"/>
          <w:lang w:eastAsia="ru-RU"/>
        </w:rPr>
        <w:br/>
        <w:t>не предусмотрено.</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9E303D" w:rsidRPr="009E303D" w:rsidRDefault="009E303D" w:rsidP="009E303D">
      <w:pPr>
        <w:widowControl w:val="0"/>
        <w:autoSpaceDE w:val="0"/>
        <w:autoSpaceDN w:val="0"/>
        <w:adjustRightInd w:val="0"/>
        <w:spacing w:after="0" w:line="240" w:lineRule="auto"/>
        <w:ind w:firstLine="540"/>
        <w:jc w:val="center"/>
        <w:outlineLvl w:val="1"/>
        <w:rPr>
          <w:rFonts w:ascii="Times New Roman" w:eastAsia="Calibri" w:hAnsi="Times New Roman" w:cs="Times New Roman"/>
          <w:b/>
          <w:sz w:val="28"/>
          <w:szCs w:val="28"/>
        </w:rPr>
      </w:pPr>
      <w:bookmarkStart w:id="15" w:name="Par224"/>
      <w:bookmarkEnd w:id="15"/>
      <w:r w:rsidRPr="009E303D">
        <w:rPr>
          <w:rFonts w:ascii="Times New Roman" w:eastAsia="Calibri" w:hAnsi="Times New Roman" w:cs="Times New Roman"/>
          <w:b/>
          <w:sz w:val="28"/>
          <w:szCs w:val="28"/>
        </w:rPr>
        <w:t>3. Состав, последовательность и сроки выполнения</w:t>
      </w:r>
    </w:p>
    <w:p w:rsidR="009E303D" w:rsidRPr="009E303D" w:rsidRDefault="009E303D" w:rsidP="009E303D">
      <w:pPr>
        <w:widowControl w:val="0"/>
        <w:autoSpaceDE w:val="0"/>
        <w:autoSpaceDN w:val="0"/>
        <w:adjustRightInd w:val="0"/>
        <w:spacing w:after="0" w:line="240" w:lineRule="auto"/>
        <w:ind w:firstLine="540"/>
        <w:jc w:val="center"/>
        <w:rPr>
          <w:rFonts w:ascii="Times New Roman" w:eastAsia="Calibri" w:hAnsi="Times New Roman" w:cs="Times New Roman"/>
          <w:b/>
          <w:sz w:val="28"/>
          <w:szCs w:val="28"/>
        </w:rPr>
      </w:pPr>
      <w:r w:rsidRPr="009E303D">
        <w:rPr>
          <w:rFonts w:ascii="Times New Roman" w:eastAsia="Calibri" w:hAnsi="Times New Roman" w:cs="Times New Roman"/>
          <w:b/>
          <w:sz w:val="28"/>
          <w:szCs w:val="28"/>
        </w:rPr>
        <w:t>административных процедур, требования к порядку их выполнения</w:t>
      </w:r>
    </w:p>
    <w:p w:rsidR="009E303D" w:rsidRPr="009E303D" w:rsidRDefault="009E303D" w:rsidP="009E303D">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3.1.</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Предоставление муниципальной услуги включает в себя следующие административные процедуры:</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1)</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прием и регистрация заявления о предоставлении муниципальной услуги;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2)</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рассмотрение документов о предоставлении муниципальной услуги;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3)</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выдача результата предоставления муниципальной услуги.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3.2.</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Прием и регистрация заявления о предоставлении муниципальной услуги.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Основанием для начала административного действия является поступление </w:t>
      </w:r>
      <w:r w:rsidRPr="009E303D">
        <w:rPr>
          <w:rFonts w:ascii="Times New Roman" w:eastAsia="Calibri" w:hAnsi="Times New Roman" w:cs="Times New Roman"/>
          <w:sz w:val="28"/>
          <w:szCs w:val="28"/>
        </w:rPr>
        <w:br/>
        <w:t xml:space="preserve">в Администрацию заявления и пакета документов, предусмотренных </w:t>
      </w:r>
      <w:hyperlink w:anchor="P99" w:history="1">
        <w:r w:rsidRPr="009E303D">
          <w:rPr>
            <w:rFonts w:ascii="Times New Roman" w:eastAsia="Calibri" w:hAnsi="Times New Roman" w:cs="Times New Roman"/>
            <w:sz w:val="28"/>
            <w:szCs w:val="28"/>
          </w:rPr>
          <w:t>п. 2.6</w:t>
        </w:r>
      </w:hyperlink>
      <w:r w:rsidRPr="009E303D">
        <w:rPr>
          <w:rFonts w:ascii="Times New Roman" w:eastAsia="Calibri" w:hAnsi="Times New Roman" w:cs="Times New Roman"/>
          <w:sz w:val="28"/>
          <w:szCs w:val="28"/>
        </w:rPr>
        <w:t>. настоящего регламента.</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Содержание административного действия, продолжительность и (или) максимальный срок его выполнения:</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При представлении документов лично заявителем специалист Администрации на копии запроса ставит отметку о приеме запроса: должность, фамилию, инициалы, подпись, дату приема запроса.</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Прием и регистрация документов осуществляется в день их поступления либо на следующий рабочий день (в случае направления документов почтовым отправлением в нерабочее время, в выходные, праздничные дни) в ответственный орган в Журнале регистрации заявлений, затем документы передаются </w:t>
      </w:r>
      <w:r w:rsidRPr="009E303D">
        <w:rPr>
          <w:rFonts w:ascii="Times New Roman" w:eastAsia="Calibri" w:hAnsi="Times New Roman" w:cs="Times New Roman"/>
          <w:sz w:val="28"/>
          <w:szCs w:val="28"/>
        </w:rPr>
        <w:br/>
        <w:t>на исполнение специалисту.</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 xml:space="preserve">Результат выполнения административной процедуры: регистрация заявления </w:t>
      </w:r>
      <w:r w:rsidRPr="009E303D">
        <w:rPr>
          <w:rFonts w:ascii="Times New Roman" w:eastAsia="Times New Roman" w:hAnsi="Times New Roman" w:cs="Times New Roman"/>
          <w:sz w:val="28"/>
          <w:szCs w:val="28"/>
          <w:lang w:eastAsia="ru-RU"/>
        </w:rPr>
        <w:br/>
        <w:t>о предоставлении муниципальной услуги и передача на исполнение специалисту ответственного органа.</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3.3.</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Рассмотрение документов о предоставлении муниципальной услуги.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Основанием для начала административного действия является поступление зарегистрированного заявления с приложенными документами специалисту ответственного органа.</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Содержание административного действия, продолжительность и(или) максимальный срок его выполнения: рассмотрение заявления и приложенных документов осуществляет специалист ответственного органа в день их поступления.</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При рассмотрении поступивших в Администрацию заявлений </w:t>
      </w:r>
      <w:r w:rsidRPr="009E303D">
        <w:rPr>
          <w:rFonts w:ascii="Times New Roman" w:eastAsia="Calibri" w:hAnsi="Times New Roman" w:cs="Times New Roman"/>
          <w:sz w:val="28"/>
          <w:szCs w:val="28"/>
        </w:rPr>
        <w:br/>
        <w:t xml:space="preserve">и документов специалист выявляет отсутствие оснований для отказа </w:t>
      </w:r>
      <w:r w:rsidRPr="009E303D">
        <w:rPr>
          <w:rFonts w:ascii="Times New Roman" w:eastAsia="Calibri" w:hAnsi="Times New Roman" w:cs="Times New Roman"/>
          <w:sz w:val="28"/>
          <w:szCs w:val="28"/>
        </w:rPr>
        <w:br/>
      </w:r>
      <w:r w:rsidRPr="009E303D">
        <w:rPr>
          <w:rFonts w:ascii="Times New Roman" w:eastAsia="Calibri" w:hAnsi="Times New Roman" w:cs="Times New Roman"/>
          <w:sz w:val="28"/>
          <w:szCs w:val="28"/>
        </w:rPr>
        <w:lastRenderedPageBreak/>
        <w:t xml:space="preserve">в предоставлении муниципальной услуги, предусмотренных </w:t>
      </w:r>
      <w:hyperlink w:anchor="Par168" w:history="1">
        <w:r w:rsidRPr="009E303D">
          <w:rPr>
            <w:rFonts w:ascii="Times New Roman" w:eastAsia="Calibri" w:hAnsi="Times New Roman" w:cs="Times New Roman"/>
            <w:sz w:val="28"/>
            <w:szCs w:val="28"/>
          </w:rPr>
          <w:t>пунктом 2.</w:t>
        </w:r>
      </w:hyperlink>
      <w:r w:rsidRPr="009E303D">
        <w:rPr>
          <w:rFonts w:ascii="Times New Roman" w:eastAsia="Calibri" w:hAnsi="Times New Roman" w:cs="Times New Roman"/>
          <w:sz w:val="28"/>
          <w:szCs w:val="28"/>
        </w:rPr>
        <w:t>10. настоящего регламента, в том числе проверяет правильность оформления представленных документов, определяет их соответствие требованиям законодательства Российской Федерации.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По результатам рассмотрения представленных заявителем документов специалист ответственного органа оформляет разрешение на захоронение умершего на новом месте действующего общественного кладбища на территории муниципального образования </w:t>
      </w:r>
      <w:r w:rsidRPr="009E303D">
        <w:rPr>
          <w:rFonts w:ascii="Times New Roman" w:eastAsia="Calibri" w:hAnsi="Times New Roman" w:cs="Times New Roman"/>
          <w:color w:val="000000"/>
          <w:sz w:val="28"/>
          <w:szCs w:val="28"/>
        </w:rPr>
        <w:t>(Приложение № 7 к методическим рекомендациям)</w:t>
      </w:r>
      <w:r w:rsidRPr="009E303D">
        <w:rPr>
          <w:rFonts w:ascii="Times New Roman" w:eastAsia="Calibri" w:hAnsi="Times New Roman" w:cs="Times New Roman"/>
          <w:sz w:val="28"/>
          <w:szCs w:val="28"/>
        </w:rPr>
        <w:t xml:space="preserve">/ разрешение на захоронение умершего в родственную могилу (на захоронение урны с прахом в родственную могилу) </w:t>
      </w:r>
      <w:r w:rsidRPr="009E303D">
        <w:rPr>
          <w:rFonts w:ascii="Times New Roman" w:eastAsia="Calibri" w:hAnsi="Times New Roman" w:cs="Times New Roman"/>
          <w:color w:val="000000"/>
          <w:sz w:val="28"/>
          <w:szCs w:val="28"/>
        </w:rPr>
        <w:t>(Приложение № 8 к методическим рекомендациям)</w:t>
      </w:r>
      <w:r w:rsidRPr="009E303D">
        <w:rPr>
          <w:rFonts w:ascii="Times New Roman" w:eastAsia="Calibri" w:hAnsi="Times New Roman" w:cs="Times New Roman"/>
          <w:sz w:val="28"/>
          <w:szCs w:val="28"/>
        </w:rPr>
        <w:t>/ разрешение на захоронение умершего в семейное (родовое) захоронение</w:t>
      </w:r>
      <w:r w:rsidRPr="009E303D">
        <w:rPr>
          <w:rFonts w:ascii="Times New Roman" w:eastAsia="Calibri" w:hAnsi="Times New Roman" w:cs="Times New Roman"/>
          <w:color w:val="000000"/>
          <w:sz w:val="28"/>
          <w:szCs w:val="28"/>
        </w:rPr>
        <w:t xml:space="preserve"> (Приложение № 9 к методическим рекомендациям)</w:t>
      </w:r>
      <w:r w:rsidRPr="009E303D">
        <w:rPr>
          <w:rFonts w:ascii="Times New Roman" w:eastAsia="Calibri" w:hAnsi="Times New Roman" w:cs="Times New Roman"/>
          <w:sz w:val="28"/>
          <w:szCs w:val="28"/>
        </w:rPr>
        <w:t xml:space="preserve">/ разрешение на перезахоронение останков умершего(ей) в могилу </w:t>
      </w:r>
      <w:r w:rsidRPr="009E303D">
        <w:rPr>
          <w:rFonts w:ascii="Times New Roman" w:eastAsia="Calibri" w:hAnsi="Times New Roman" w:cs="Times New Roman"/>
          <w:color w:val="000000"/>
          <w:sz w:val="28"/>
          <w:szCs w:val="28"/>
        </w:rPr>
        <w:t>(Приложение № 10 к методическим рекомендациям)</w:t>
      </w:r>
      <w:r w:rsidRPr="009E303D">
        <w:rPr>
          <w:rFonts w:ascii="Times New Roman" w:eastAsia="Calibri" w:hAnsi="Times New Roman" w:cs="Times New Roman"/>
          <w:sz w:val="28"/>
          <w:szCs w:val="28"/>
        </w:rPr>
        <w:t xml:space="preserve"> или готовит письменный ответ заявителю об отказе </w:t>
      </w:r>
      <w:r w:rsidRPr="009E303D">
        <w:rPr>
          <w:rFonts w:ascii="Times New Roman" w:eastAsia="Calibri" w:hAnsi="Times New Roman" w:cs="Times New Roman"/>
          <w:sz w:val="28"/>
          <w:szCs w:val="28"/>
        </w:rPr>
        <w:br/>
        <w:t xml:space="preserve">в предоставлении муниципальной услуги (при выявлении оснований для отказа </w:t>
      </w:r>
      <w:r w:rsidRPr="009E303D">
        <w:rPr>
          <w:rFonts w:ascii="Times New Roman" w:eastAsia="Calibri" w:hAnsi="Times New Roman" w:cs="Times New Roman"/>
          <w:sz w:val="28"/>
          <w:szCs w:val="28"/>
        </w:rPr>
        <w:br/>
        <w:t xml:space="preserve">в предоставлении муниципальной услуги) </w:t>
      </w:r>
      <w:r w:rsidRPr="009E303D">
        <w:rPr>
          <w:rFonts w:ascii="Times New Roman" w:eastAsia="Calibri" w:hAnsi="Times New Roman" w:cs="Times New Roman"/>
          <w:color w:val="000000"/>
          <w:sz w:val="28"/>
          <w:szCs w:val="28"/>
        </w:rPr>
        <w:t>(Приложение № 11 к методическим рекомендациям)</w:t>
      </w:r>
      <w:r w:rsidRPr="009E303D">
        <w:rPr>
          <w:rFonts w:ascii="Times New Roman" w:eastAsia="Calibri" w:hAnsi="Times New Roman" w:cs="Times New Roman"/>
          <w:sz w:val="28"/>
          <w:szCs w:val="28"/>
        </w:rPr>
        <w:t>.</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Разрешение на захоронение умершего на новом месте действующего общественного кладбища на территории муниципального образования </w:t>
      </w:r>
      <w:r w:rsidRPr="009E303D">
        <w:rPr>
          <w:rFonts w:ascii="Times New Roman" w:eastAsia="Calibri" w:hAnsi="Times New Roman" w:cs="Times New Roman"/>
          <w:color w:val="000000"/>
          <w:sz w:val="28"/>
          <w:szCs w:val="28"/>
        </w:rPr>
        <w:t>(Приложение № 7 к методическим рекомендациям)</w:t>
      </w:r>
      <w:r w:rsidRPr="009E303D">
        <w:rPr>
          <w:rFonts w:ascii="Times New Roman" w:eastAsia="Calibri" w:hAnsi="Times New Roman" w:cs="Times New Roman"/>
          <w:sz w:val="28"/>
          <w:szCs w:val="28"/>
        </w:rPr>
        <w:t xml:space="preserve">/ разрешение на захоронение умершего </w:t>
      </w:r>
      <w:r w:rsidRPr="009E303D">
        <w:rPr>
          <w:rFonts w:ascii="Times New Roman" w:eastAsia="Calibri" w:hAnsi="Times New Roman" w:cs="Times New Roman"/>
          <w:sz w:val="28"/>
          <w:szCs w:val="28"/>
        </w:rPr>
        <w:br/>
        <w:t xml:space="preserve">в родственную могилу (на захоронение урны с прахом в родственную могилу) </w:t>
      </w:r>
      <w:r w:rsidRPr="009E303D">
        <w:rPr>
          <w:rFonts w:ascii="Times New Roman" w:eastAsia="Calibri" w:hAnsi="Times New Roman" w:cs="Times New Roman"/>
          <w:color w:val="000000"/>
          <w:sz w:val="28"/>
          <w:szCs w:val="28"/>
        </w:rPr>
        <w:t>(Приложение № 8 к методическим рекомендациям)</w:t>
      </w:r>
      <w:r w:rsidRPr="009E303D">
        <w:rPr>
          <w:rFonts w:ascii="Times New Roman" w:eastAsia="Calibri" w:hAnsi="Times New Roman" w:cs="Times New Roman"/>
          <w:sz w:val="28"/>
          <w:szCs w:val="28"/>
        </w:rPr>
        <w:t xml:space="preserve">/ разрешение на захоронение умершего в семейное (родовое) захоронение </w:t>
      </w:r>
      <w:r w:rsidRPr="009E303D">
        <w:rPr>
          <w:rFonts w:ascii="Times New Roman" w:eastAsia="Calibri" w:hAnsi="Times New Roman" w:cs="Times New Roman"/>
          <w:color w:val="000000"/>
          <w:sz w:val="28"/>
          <w:szCs w:val="28"/>
        </w:rPr>
        <w:t>(Приложение № 9 к методическим рекомендациям)</w:t>
      </w:r>
      <w:r w:rsidRPr="009E303D">
        <w:rPr>
          <w:rFonts w:ascii="Times New Roman" w:eastAsia="Calibri" w:hAnsi="Times New Roman" w:cs="Times New Roman"/>
          <w:sz w:val="28"/>
          <w:szCs w:val="28"/>
        </w:rPr>
        <w:t xml:space="preserve">/ разрешение на перезахоронение останков умершего(ей) в могилу </w:t>
      </w:r>
      <w:r w:rsidRPr="009E303D">
        <w:rPr>
          <w:rFonts w:ascii="Times New Roman" w:eastAsia="Calibri" w:hAnsi="Times New Roman" w:cs="Times New Roman"/>
          <w:color w:val="000000"/>
          <w:sz w:val="28"/>
          <w:szCs w:val="28"/>
        </w:rPr>
        <w:t>(Приложение № 10 к методическим рекомендациям)</w:t>
      </w:r>
      <w:r w:rsidRPr="009E303D">
        <w:rPr>
          <w:rFonts w:ascii="Times New Roman" w:eastAsia="Calibri" w:hAnsi="Times New Roman" w:cs="Times New Roman"/>
          <w:sz w:val="28"/>
          <w:szCs w:val="28"/>
        </w:rPr>
        <w:t xml:space="preserve"> подписывается главой Администрации или уполномоченным им должностным лицом.</w:t>
      </w:r>
    </w:p>
    <w:p w:rsidR="009E303D" w:rsidRPr="009E303D" w:rsidRDefault="009E303D" w:rsidP="009E303D">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В случае отсутствия возможности осуществить захоронение в родственное место захоронения (на истребуемом месте захоронения (родственном, семейном) отсутствует свободное место для подзахоронения гробом исходя из размера одиночного захоронения, неистечение кладбищенского периода, за исключением подзахоронения урны с прахом в могилу) специалист ответственного органа оформляет разрешение на захоронение в отдельную могилу.</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Мотивированный письменный ответ подписывается главой Администрации или уполномоченным им лицом и выдается на руки заявителю.</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Результат выполнения административной процедуры: подписание разрешения на захоронение умершего на новом месте действующего общественного кладбища на территории муниципального образования </w:t>
      </w:r>
      <w:r w:rsidRPr="009E303D">
        <w:rPr>
          <w:rFonts w:ascii="Times New Roman" w:eastAsia="Calibri" w:hAnsi="Times New Roman" w:cs="Times New Roman"/>
          <w:color w:val="000000"/>
          <w:sz w:val="28"/>
          <w:szCs w:val="28"/>
        </w:rPr>
        <w:t>(Приложение № 7 к методическим рекомендациям)</w:t>
      </w:r>
      <w:r w:rsidRPr="009E303D">
        <w:rPr>
          <w:rFonts w:ascii="Times New Roman" w:eastAsia="Calibri" w:hAnsi="Times New Roman" w:cs="Times New Roman"/>
          <w:sz w:val="28"/>
          <w:szCs w:val="28"/>
        </w:rPr>
        <w:t xml:space="preserve">/ разрешения на захоронение умершего в родственную могилу </w:t>
      </w:r>
      <w:r w:rsidRPr="009E303D">
        <w:rPr>
          <w:rFonts w:ascii="Times New Roman" w:eastAsia="Calibri" w:hAnsi="Times New Roman" w:cs="Times New Roman"/>
          <w:sz w:val="28"/>
          <w:szCs w:val="28"/>
        </w:rPr>
        <w:br/>
        <w:t xml:space="preserve">(на захоронение урны с прахом в родственную могилу) </w:t>
      </w:r>
      <w:r w:rsidRPr="009E303D">
        <w:rPr>
          <w:rFonts w:ascii="Times New Roman" w:eastAsia="Calibri" w:hAnsi="Times New Roman" w:cs="Times New Roman"/>
          <w:color w:val="000000"/>
          <w:sz w:val="28"/>
          <w:szCs w:val="28"/>
        </w:rPr>
        <w:t xml:space="preserve">(Приложение № 8 </w:t>
      </w:r>
      <w:r w:rsidRPr="009E303D">
        <w:rPr>
          <w:rFonts w:ascii="Times New Roman" w:eastAsia="Calibri" w:hAnsi="Times New Roman" w:cs="Times New Roman"/>
          <w:color w:val="000000"/>
          <w:sz w:val="28"/>
          <w:szCs w:val="28"/>
        </w:rPr>
        <w:br/>
        <w:t>к методическим рекомендациям)</w:t>
      </w:r>
      <w:r w:rsidRPr="009E303D">
        <w:rPr>
          <w:rFonts w:ascii="Times New Roman" w:eastAsia="Calibri" w:hAnsi="Times New Roman" w:cs="Times New Roman"/>
          <w:sz w:val="28"/>
          <w:szCs w:val="28"/>
        </w:rPr>
        <w:t xml:space="preserve">/ разрешения на захоронение умершего </w:t>
      </w:r>
      <w:r w:rsidRPr="009E303D">
        <w:rPr>
          <w:rFonts w:ascii="Times New Roman" w:eastAsia="Calibri" w:hAnsi="Times New Roman" w:cs="Times New Roman"/>
          <w:sz w:val="28"/>
          <w:szCs w:val="28"/>
        </w:rPr>
        <w:br/>
        <w:t xml:space="preserve">в семейное (родовое) захоронение </w:t>
      </w:r>
      <w:r w:rsidRPr="009E303D">
        <w:rPr>
          <w:rFonts w:ascii="Times New Roman" w:eastAsia="Calibri" w:hAnsi="Times New Roman" w:cs="Times New Roman"/>
          <w:color w:val="000000"/>
          <w:sz w:val="28"/>
          <w:szCs w:val="28"/>
        </w:rPr>
        <w:t>(Приложение № 9 к методическим рекомендациям)</w:t>
      </w:r>
      <w:r w:rsidRPr="009E303D">
        <w:rPr>
          <w:rFonts w:ascii="Times New Roman" w:eastAsia="Calibri" w:hAnsi="Times New Roman" w:cs="Times New Roman"/>
          <w:sz w:val="28"/>
          <w:szCs w:val="28"/>
        </w:rPr>
        <w:t xml:space="preserve">/ разрешения  на перезахоронение останков умершего(ей) в могилу </w:t>
      </w:r>
      <w:r w:rsidRPr="009E303D">
        <w:rPr>
          <w:rFonts w:ascii="Times New Roman" w:eastAsia="Calibri" w:hAnsi="Times New Roman" w:cs="Times New Roman"/>
          <w:color w:val="000000"/>
          <w:sz w:val="28"/>
          <w:szCs w:val="28"/>
        </w:rPr>
        <w:t>(Приложение № 10 к методическим рекомендациям)</w:t>
      </w:r>
      <w:r w:rsidRPr="009E303D">
        <w:rPr>
          <w:rFonts w:ascii="Times New Roman" w:eastAsia="Calibri" w:hAnsi="Times New Roman" w:cs="Times New Roman"/>
          <w:sz w:val="28"/>
          <w:szCs w:val="28"/>
        </w:rPr>
        <w:t xml:space="preserve">или подписанное письмо заявителю об отказе в предоставлении муниципальной услуги </w:t>
      </w:r>
      <w:r w:rsidRPr="009E303D">
        <w:rPr>
          <w:rFonts w:ascii="Times New Roman" w:eastAsia="Calibri" w:hAnsi="Times New Roman" w:cs="Times New Roman"/>
          <w:color w:val="000000"/>
          <w:sz w:val="28"/>
          <w:szCs w:val="28"/>
        </w:rPr>
        <w:t xml:space="preserve">(Приложение № 11 к </w:t>
      </w:r>
      <w:r w:rsidRPr="009E303D">
        <w:rPr>
          <w:rFonts w:ascii="Times New Roman" w:eastAsia="Calibri" w:hAnsi="Times New Roman" w:cs="Times New Roman"/>
          <w:color w:val="000000"/>
          <w:sz w:val="28"/>
          <w:szCs w:val="28"/>
        </w:rPr>
        <w:lastRenderedPageBreak/>
        <w:t>методическим рекомендациям)</w:t>
      </w:r>
      <w:r w:rsidRPr="009E303D">
        <w:rPr>
          <w:rFonts w:ascii="Times New Roman" w:eastAsia="Calibri" w:hAnsi="Times New Roman" w:cs="Times New Roman"/>
          <w:sz w:val="28"/>
          <w:szCs w:val="28"/>
        </w:rPr>
        <w:t>.</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3.4.</w:t>
      </w:r>
      <w:r w:rsidRPr="009E303D">
        <w:rPr>
          <w:rFonts w:ascii="Times New Roman" w:eastAsia="Calibri" w:hAnsi="Times New Roman" w:cs="Times New Roman"/>
          <w:sz w:val="28"/>
          <w:szCs w:val="28"/>
          <w:lang w:val="en-US"/>
        </w:rPr>
        <w:t> </w:t>
      </w:r>
      <w:r w:rsidRPr="009E303D">
        <w:rPr>
          <w:rFonts w:ascii="Times New Roman" w:eastAsia="Calibri" w:hAnsi="Times New Roman" w:cs="Times New Roman"/>
          <w:sz w:val="28"/>
          <w:szCs w:val="28"/>
        </w:rPr>
        <w:t>Выдача результата предоставления муниципальной услуги.</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 xml:space="preserve">Основание для начала административной процедуры: подписание разрешения на захоронение умершего на новом месте действующего общественного кладбища на территории муниципального образования </w:t>
      </w:r>
      <w:r w:rsidRPr="009E303D">
        <w:rPr>
          <w:rFonts w:ascii="Times New Roman" w:eastAsia="Calibri" w:hAnsi="Times New Roman" w:cs="Times New Roman"/>
          <w:color w:val="000000"/>
          <w:sz w:val="28"/>
          <w:szCs w:val="28"/>
        </w:rPr>
        <w:t>(Приложение № 7 к методическим рекомендациям)</w:t>
      </w:r>
      <w:r w:rsidRPr="009E303D">
        <w:rPr>
          <w:rFonts w:ascii="Times New Roman" w:eastAsia="Calibri" w:hAnsi="Times New Roman" w:cs="Times New Roman"/>
          <w:sz w:val="28"/>
          <w:szCs w:val="28"/>
        </w:rPr>
        <w:t xml:space="preserve">/ разрешения на захоронение умершего в родственную могилу </w:t>
      </w:r>
      <w:r w:rsidRPr="009E303D">
        <w:rPr>
          <w:rFonts w:ascii="Times New Roman" w:eastAsia="Calibri" w:hAnsi="Times New Roman" w:cs="Times New Roman"/>
          <w:sz w:val="28"/>
          <w:szCs w:val="28"/>
        </w:rPr>
        <w:br/>
        <w:t xml:space="preserve">(на захоронение урны с прахом в родственную могилу) </w:t>
      </w:r>
      <w:r w:rsidRPr="009E303D">
        <w:rPr>
          <w:rFonts w:ascii="Times New Roman" w:eastAsia="Calibri" w:hAnsi="Times New Roman" w:cs="Times New Roman"/>
          <w:color w:val="000000"/>
          <w:sz w:val="28"/>
          <w:szCs w:val="28"/>
        </w:rPr>
        <w:t xml:space="preserve">(Приложение № 8 </w:t>
      </w:r>
      <w:r w:rsidRPr="009E303D">
        <w:rPr>
          <w:rFonts w:ascii="Times New Roman" w:eastAsia="Calibri" w:hAnsi="Times New Roman" w:cs="Times New Roman"/>
          <w:color w:val="000000"/>
          <w:sz w:val="28"/>
          <w:szCs w:val="28"/>
        </w:rPr>
        <w:br/>
        <w:t>к методическим рекомендациям)</w:t>
      </w:r>
      <w:r w:rsidRPr="009E303D">
        <w:rPr>
          <w:rFonts w:ascii="Times New Roman" w:eastAsia="Calibri" w:hAnsi="Times New Roman" w:cs="Times New Roman"/>
          <w:sz w:val="28"/>
          <w:szCs w:val="28"/>
        </w:rPr>
        <w:t xml:space="preserve">/ разрешения на захоронение умершего </w:t>
      </w:r>
      <w:r w:rsidRPr="009E303D">
        <w:rPr>
          <w:rFonts w:ascii="Times New Roman" w:eastAsia="Calibri" w:hAnsi="Times New Roman" w:cs="Times New Roman"/>
          <w:sz w:val="28"/>
          <w:szCs w:val="28"/>
        </w:rPr>
        <w:br/>
        <w:t xml:space="preserve">в семейное (родовое) захоронение </w:t>
      </w:r>
      <w:r w:rsidRPr="009E303D">
        <w:rPr>
          <w:rFonts w:ascii="Times New Roman" w:eastAsia="Calibri" w:hAnsi="Times New Roman" w:cs="Times New Roman"/>
          <w:color w:val="000000"/>
          <w:sz w:val="28"/>
          <w:szCs w:val="28"/>
        </w:rPr>
        <w:t>(Приложение № 9 к методическим рекомендациям)</w:t>
      </w:r>
      <w:r w:rsidRPr="009E303D">
        <w:rPr>
          <w:rFonts w:ascii="Times New Roman" w:eastAsia="Calibri" w:hAnsi="Times New Roman" w:cs="Times New Roman"/>
          <w:sz w:val="28"/>
          <w:szCs w:val="28"/>
        </w:rPr>
        <w:t xml:space="preserve">/ разрешения на перезахоронение останков умершего(ей) в могилу </w:t>
      </w:r>
      <w:r w:rsidRPr="009E303D">
        <w:rPr>
          <w:rFonts w:ascii="Times New Roman" w:eastAsia="Calibri" w:hAnsi="Times New Roman" w:cs="Times New Roman"/>
          <w:color w:val="000000"/>
          <w:sz w:val="28"/>
          <w:szCs w:val="28"/>
        </w:rPr>
        <w:t xml:space="preserve">(Приложение № 10 </w:t>
      </w:r>
      <w:r w:rsidRPr="009E303D">
        <w:rPr>
          <w:rFonts w:ascii="Times New Roman" w:eastAsia="Calibri" w:hAnsi="Times New Roman" w:cs="Times New Roman"/>
          <w:color w:val="000000"/>
          <w:sz w:val="28"/>
          <w:szCs w:val="28"/>
        </w:rPr>
        <w:br/>
        <w:t xml:space="preserve">к методическим рекомендациям) </w:t>
      </w:r>
      <w:r w:rsidRPr="009E303D">
        <w:rPr>
          <w:rFonts w:ascii="Times New Roman" w:eastAsia="Calibri" w:hAnsi="Times New Roman" w:cs="Times New Roman"/>
          <w:sz w:val="28"/>
          <w:szCs w:val="28"/>
        </w:rPr>
        <w:t xml:space="preserve">или подписание письма об отказе </w:t>
      </w:r>
      <w:r w:rsidRPr="009E303D">
        <w:rPr>
          <w:rFonts w:ascii="Times New Roman" w:eastAsia="Calibri" w:hAnsi="Times New Roman" w:cs="Times New Roman"/>
          <w:sz w:val="28"/>
          <w:szCs w:val="28"/>
        </w:rPr>
        <w:br/>
        <w:t xml:space="preserve">в предоставлении муниципальной услуги </w:t>
      </w:r>
      <w:r w:rsidRPr="009E303D">
        <w:rPr>
          <w:rFonts w:ascii="Times New Roman" w:eastAsia="Calibri" w:hAnsi="Times New Roman" w:cs="Times New Roman"/>
          <w:color w:val="000000"/>
          <w:sz w:val="28"/>
          <w:szCs w:val="28"/>
        </w:rPr>
        <w:t>(Приложение № 11 к методическим рекомендациям)</w:t>
      </w:r>
      <w:r w:rsidRPr="009E303D">
        <w:rPr>
          <w:rFonts w:ascii="Times New Roman" w:eastAsia="Calibri" w:hAnsi="Times New Roman" w:cs="Times New Roman"/>
          <w:sz w:val="28"/>
          <w:szCs w:val="28"/>
        </w:rPr>
        <w:t>.</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 xml:space="preserve">Содержание административного действия, продолжительность и(или) максимальный срок его выполнения: направление результата предоставления муниципальной услуги способом, указанным в заявлении после регистрации </w:t>
      </w:r>
      <w:r w:rsidRPr="009E303D">
        <w:rPr>
          <w:rFonts w:ascii="Times New Roman" w:eastAsia="Times New Roman" w:hAnsi="Times New Roman" w:cs="Times New Roman"/>
          <w:sz w:val="28"/>
          <w:szCs w:val="28"/>
          <w:lang w:eastAsia="ru-RU"/>
        </w:rPr>
        <w:br/>
        <w:t>в Журнале регистрации заявлений.</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Лицо, ответственное за выполнение административной процедуры: уполномоченный работник Администрации.</w:t>
      </w:r>
    </w:p>
    <w:p w:rsidR="009E303D" w:rsidRPr="009E303D" w:rsidRDefault="009E303D" w:rsidP="009E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 xml:space="preserve">Результат выполнения административной процедуры: направление результата предоставления муниципальной услуги в день обращения заявителя </w:t>
      </w:r>
      <w:r w:rsidRPr="009E303D">
        <w:rPr>
          <w:rFonts w:ascii="Times New Roman" w:eastAsia="Calibri" w:hAnsi="Times New Roman" w:cs="Times New Roman"/>
          <w:sz w:val="28"/>
          <w:szCs w:val="28"/>
          <w:lang w:eastAsia="ru-RU"/>
        </w:rPr>
        <w:t xml:space="preserve">либо в день регистрации почтового отправления </w:t>
      </w:r>
      <w:r w:rsidRPr="009E303D">
        <w:rPr>
          <w:rFonts w:ascii="Times New Roman" w:eastAsia="Times New Roman" w:hAnsi="Times New Roman" w:cs="Times New Roman"/>
          <w:sz w:val="28"/>
          <w:szCs w:val="28"/>
          <w:lang w:eastAsia="ru-RU"/>
        </w:rPr>
        <w:t xml:space="preserve">(в случае получения разрешения </w:t>
      </w:r>
      <w:r w:rsidRPr="009E303D">
        <w:rPr>
          <w:rFonts w:ascii="Times New Roman" w:eastAsia="Times New Roman" w:hAnsi="Times New Roman" w:cs="Times New Roman"/>
          <w:sz w:val="28"/>
          <w:szCs w:val="28"/>
          <w:lang w:eastAsia="ru-RU"/>
        </w:rPr>
        <w:br/>
        <w:t>на перезахоронение останков умершего(ей)).</w:t>
      </w:r>
    </w:p>
    <w:p w:rsidR="009E303D" w:rsidRPr="009E303D" w:rsidRDefault="009E303D" w:rsidP="009E303D">
      <w:pPr>
        <w:widowControl w:val="0"/>
        <w:autoSpaceDE w:val="0"/>
        <w:autoSpaceDN w:val="0"/>
        <w:adjustRightInd w:val="0"/>
        <w:spacing w:after="0" w:line="240" w:lineRule="auto"/>
        <w:ind w:firstLine="709"/>
        <w:jc w:val="both"/>
        <w:rPr>
          <w:rFonts w:ascii="Times New Roman" w:eastAsia="Calibri" w:hAnsi="Times New Roman" w:cs="Times New Roman"/>
          <w:sz w:val="28"/>
          <w:szCs w:val="28"/>
          <w:highlight w:val="lightGray"/>
        </w:rPr>
      </w:pPr>
    </w:p>
    <w:p w:rsidR="009E303D" w:rsidRPr="009E303D" w:rsidRDefault="009E303D" w:rsidP="009E303D">
      <w:pPr>
        <w:widowControl w:val="0"/>
        <w:autoSpaceDE w:val="0"/>
        <w:autoSpaceDN w:val="0"/>
        <w:adjustRightInd w:val="0"/>
        <w:spacing w:after="0" w:line="240" w:lineRule="auto"/>
        <w:ind w:firstLine="540"/>
        <w:jc w:val="center"/>
        <w:outlineLvl w:val="1"/>
        <w:rPr>
          <w:rFonts w:ascii="Times New Roman" w:eastAsia="Calibri" w:hAnsi="Times New Roman" w:cs="Times New Roman"/>
          <w:b/>
          <w:sz w:val="28"/>
          <w:szCs w:val="28"/>
        </w:rPr>
      </w:pPr>
      <w:bookmarkStart w:id="16" w:name="Par259"/>
      <w:bookmarkEnd w:id="16"/>
      <w:r w:rsidRPr="009E303D">
        <w:rPr>
          <w:rFonts w:ascii="Times New Roman" w:eastAsia="Calibri" w:hAnsi="Times New Roman" w:cs="Times New Roman"/>
          <w:b/>
          <w:sz w:val="28"/>
          <w:szCs w:val="28"/>
        </w:rPr>
        <w:t>4. Формы контроля за исполнением административного регламента</w:t>
      </w:r>
    </w:p>
    <w:p w:rsidR="009E303D" w:rsidRPr="009E303D" w:rsidRDefault="009E303D" w:rsidP="009E303D">
      <w:pPr>
        <w:widowControl w:val="0"/>
        <w:autoSpaceDE w:val="0"/>
        <w:autoSpaceDN w:val="0"/>
        <w:adjustRightInd w:val="0"/>
        <w:spacing w:after="0" w:line="240" w:lineRule="auto"/>
        <w:ind w:firstLine="540"/>
        <w:jc w:val="both"/>
        <w:rPr>
          <w:rFonts w:ascii="Times New Roman" w:eastAsia="Calibri" w:hAnsi="Times New Roman" w:cs="Times New Roman"/>
          <w:sz w:val="28"/>
          <w:szCs w:val="28"/>
          <w:highlight w:val="lightGray"/>
        </w:rPr>
      </w:pPr>
    </w:p>
    <w:p w:rsidR="009E303D" w:rsidRPr="009E303D" w:rsidRDefault="009E303D" w:rsidP="009E303D">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17" w:name="Par269"/>
      <w:bookmarkEnd w:id="17"/>
      <w:r w:rsidRPr="009E303D">
        <w:rPr>
          <w:rFonts w:ascii="Times New Roman" w:eastAsia="Times New Roman" w:hAnsi="Times New Roman" w:cs="Times New Roman"/>
          <w:sz w:val="28"/>
          <w:szCs w:val="28"/>
          <w:lang w:eastAsia="ru-RU"/>
        </w:rPr>
        <w:t>4</w:t>
      </w:r>
      <w:r w:rsidRPr="009E303D">
        <w:rPr>
          <w:rFonts w:ascii="Times New Roman" w:eastAsia="Times New Roman" w:hAnsi="Times New Roman" w:cs="Times New Roman"/>
          <w:sz w:val="28"/>
          <w:szCs w:val="28"/>
          <w:lang w:val="x-none" w:eastAsia="ru-RU"/>
        </w:rPr>
        <w:t>.1.</w:t>
      </w:r>
      <w:r w:rsidRPr="009E303D">
        <w:rPr>
          <w:rFonts w:ascii="Times New Roman" w:eastAsia="Times New Roman" w:hAnsi="Times New Roman" w:cs="Times New Roman"/>
          <w:sz w:val="28"/>
          <w:szCs w:val="28"/>
          <w:lang w:val="en-US" w:eastAsia="ru-RU"/>
        </w:rPr>
        <w:t> </w:t>
      </w:r>
      <w:r w:rsidRPr="009E303D">
        <w:rPr>
          <w:rFonts w:ascii="Times New Roman" w:eastAsia="Calibri" w:hAnsi="Times New Roman" w:cs="Times New Roman"/>
          <w:sz w:val="28"/>
          <w:szCs w:val="28"/>
        </w:rPr>
        <w:t>Текущий контроль осуществляется ответственными специалистами Администрации по каждой процедуре в соответствии с установленными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административного регламента, иных нормативных правовых актов.</w:t>
      </w:r>
    </w:p>
    <w:p w:rsidR="009E303D" w:rsidRPr="009E303D" w:rsidRDefault="009E303D" w:rsidP="009E303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4.2.</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9E303D" w:rsidRPr="009E303D" w:rsidRDefault="009E303D" w:rsidP="009E303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9E303D" w:rsidRPr="009E303D" w:rsidRDefault="009E303D" w:rsidP="009E303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 xml:space="preserve">Плановые проверки предоставления муниципальной услуги проводятся </w:t>
      </w:r>
      <w:r w:rsidRPr="009E303D">
        <w:rPr>
          <w:rFonts w:ascii="Times New Roman" w:eastAsia="Times New Roman" w:hAnsi="Times New Roman" w:cs="Times New Roman"/>
          <w:sz w:val="28"/>
          <w:szCs w:val="28"/>
          <w:lang w:eastAsia="ru-RU"/>
        </w:rPr>
        <w:br/>
        <w:t>в соответствии с планом проведения проверок, утвержденным контролирующим органом.</w:t>
      </w:r>
    </w:p>
    <w:p w:rsidR="009E303D" w:rsidRPr="009E303D" w:rsidRDefault="009E303D" w:rsidP="009E303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 xml:space="preserve">При проверке могут рассматриваться все вопросы, связанные </w:t>
      </w:r>
      <w:r w:rsidRPr="009E303D">
        <w:rPr>
          <w:rFonts w:ascii="Times New Roman" w:eastAsia="Times New Roman" w:hAnsi="Times New Roman" w:cs="Times New Roman"/>
          <w:sz w:val="28"/>
          <w:szCs w:val="28"/>
          <w:lang w:eastAsia="ru-RU"/>
        </w:rPr>
        <w:br/>
        <w:t xml:space="preserve">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9E303D" w:rsidRPr="009E303D" w:rsidRDefault="009E303D" w:rsidP="009E303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lastRenderedPageBreak/>
        <w:t xml:space="preserve">Внеплановые проверки предоставления муниципальной услуги проводятся </w:t>
      </w:r>
      <w:r w:rsidRPr="009E303D">
        <w:rPr>
          <w:rFonts w:ascii="Times New Roman" w:eastAsia="Times New Roman" w:hAnsi="Times New Roman" w:cs="Times New Roman"/>
          <w:sz w:val="28"/>
          <w:szCs w:val="28"/>
          <w:lang w:eastAsia="ru-RU"/>
        </w:rPr>
        <w:br/>
        <w:t xml:space="preserve">по обращениям физических и юридических лиц, обращениям органов государственной власти, органов местного самоуправления, их должностных лиц, </w:t>
      </w:r>
      <w:r w:rsidRPr="009E303D">
        <w:rPr>
          <w:rFonts w:ascii="Times New Roman" w:eastAsia="Times New Roman" w:hAnsi="Times New Roman" w:cs="Times New Roman"/>
          <w:sz w:val="28"/>
          <w:szCs w:val="28"/>
          <w:lang w:eastAsia="ru-RU"/>
        </w:rPr>
        <w:br/>
        <w:t>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rsidR="009E303D" w:rsidRPr="009E303D" w:rsidRDefault="009E303D" w:rsidP="009E303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О проведении проверки издается правовой акт руководителя контролирующего органа о проведении проверки исполнения административного регламента по предоставлению муниципальной услуги.</w:t>
      </w:r>
    </w:p>
    <w:p w:rsidR="009E303D" w:rsidRPr="009E303D" w:rsidRDefault="009E303D" w:rsidP="009E303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w:t>
      </w:r>
      <w:r w:rsidRPr="009E303D">
        <w:rPr>
          <w:rFonts w:ascii="Times New Roman" w:eastAsia="Times New Roman" w:hAnsi="Times New Roman" w:cs="Times New Roman"/>
          <w:sz w:val="28"/>
          <w:szCs w:val="28"/>
          <w:lang w:eastAsia="ru-RU"/>
        </w:rPr>
        <w:br/>
        <w:t xml:space="preserve">в ходе проверки, или отсутствие таковых, а также выводы, содержащие оценку полноты и качества предоставления муниципальной услуги и предложения </w:t>
      </w:r>
      <w:r w:rsidRPr="009E303D">
        <w:rPr>
          <w:rFonts w:ascii="Times New Roman" w:eastAsia="Times New Roman" w:hAnsi="Times New Roman" w:cs="Times New Roman"/>
          <w:sz w:val="28"/>
          <w:szCs w:val="28"/>
          <w:lang w:eastAsia="ru-RU"/>
        </w:rPr>
        <w:br/>
        <w:t>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9E303D" w:rsidRPr="009E303D" w:rsidRDefault="009E303D" w:rsidP="009E303D">
      <w:pPr>
        <w:autoSpaceDE w:val="0"/>
        <w:autoSpaceDN w:val="0"/>
        <w:adjustRightInd w:val="0"/>
        <w:spacing w:after="0" w:line="240" w:lineRule="auto"/>
        <w:ind w:firstLine="540"/>
        <w:jc w:val="both"/>
        <w:rPr>
          <w:rFonts w:ascii="Times New Roman" w:eastAsia="Calibri" w:hAnsi="Times New Roman" w:cs="Times New Roman"/>
          <w:sz w:val="28"/>
          <w:szCs w:val="28"/>
        </w:rPr>
      </w:pPr>
      <w:r w:rsidRPr="009E303D">
        <w:rPr>
          <w:rFonts w:ascii="Times New Roman" w:eastAsia="Calibri" w:hAnsi="Times New Roman" w:cs="Times New Roman"/>
          <w:sz w:val="28"/>
          <w:szCs w:val="28"/>
        </w:rPr>
        <w:t>По результатам рассмотрения обращений дается письменный ответ.</w:t>
      </w:r>
    </w:p>
    <w:p w:rsidR="009E303D" w:rsidRPr="009E303D" w:rsidRDefault="009E303D" w:rsidP="009E303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4</w:t>
      </w:r>
      <w:r w:rsidRPr="009E303D">
        <w:rPr>
          <w:rFonts w:ascii="Times New Roman" w:eastAsia="Times New Roman" w:hAnsi="Times New Roman" w:cs="Times New Roman"/>
          <w:sz w:val="28"/>
          <w:szCs w:val="28"/>
          <w:lang w:val="x-none" w:eastAsia="ru-RU"/>
        </w:rPr>
        <w:t>.</w:t>
      </w:r>
      <w:r w:rsidRPr="009E303D">
        <w:rPr>
          <w:rFonts w:ascii="Times New Roman" w:eastAsia="Times New Roman" w:hAnsi="Times New Roman" w:cs="Times New Roman"/>
          <w:sz w:val="28"/>
          <w:szCs w:val="28"/>
          <w:lang w:eastAsia="ru-RU"/>
        </w:rPr>
        <w:t>3</w:t>
      </w:r>
      <w:r w:rsidRPr="009E303D">
        <w:rPr>
          <w:rFonts w:ascii="Times New Roman" w:eastAsia="Times New Roman" w:hAnsi="Times New Roman" w:cs="Times New Roman"/>
          <w:sz w:val="28"/>
          <w:szCs w:val="28"/>
          <w:lang w:val="x-none" w:eastAsia="ru-RU"/>
        </w:rPr>
        <w:t>.</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val="x-none" w:eastAsia="ru-RU"/>
        </w:rPr>
        <w:t>Ответственность должностных лиц за решения и действия (бездействие), принимаемые (осуществляемые) в ходе предоставления муниципальной  услуги.</w:t>
      </w:r>
    </w:p>
    <w:p w:rsidR="009E303D" w:rsidRPr="009E303D" w:rsidRDefault="009E303D" w:rsidP="009E303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9E303D" w:rsidRPr="009E303D" w:rsidRDefault="009E303D" w:rsidP="009E303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 xml:space="preserve">Глава Администрации несет персональную ответственность </w:t>
      </w:r>
      <w:r w:rsidRPr="009E303D">
        <w:rPr>
          <w:rFonts w:ascii="Times New Roman" w:eastAsia="Times New Roman" w:hAnsi="Times New Roman" w:cs="Times New Roman"/>
          <w:sz w:val="28"/>
          <w:szCs w:val="28"/>
          <w:lang w:eastAsia="ru-RU"/>
        </w:rPr>
        <w:br/>
        <w:t>за обеспечение предоставления муниципальной услуги.</w:t>
      </w:r>
    </w:p>
    <w:p w:rsidR="009E303D" w:rsidRPr="009E303D" w:rsidRDefault="009E303D" w:rsidP="009E303D">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sidRPr="009E303D">
        <w:rPr>
          <w:rFonts w:ascii="Times New Roman" w:eastAsia="Times New Roman" w:hAnsi="Times New Roman" w:cs="Times New Roman"/>
          <w:sz w:val="28"/>
          <w:szCs w:val="28"/>
          <w:lang w:val="x-none" w:eastAsia="ru-RU"/>
        </w:rPr>
        <w:t xml:space="preserve">Работники </w:t>
      </w:r>
      <w:r w:rsidRPr="009E303D">
        <w:rPr>
          <w:rFonts w:ascii="Times New Roman" w:eastAsia="Times New Roman" w:hAnsi="Times New Roman" w:cs="Times New Roman"/>
          <w:sz w:val="28"/>
          <w:szCs w:val="28"/>
          <w:lang w:eastAsia="ru-RU"/>
        </w:rPr>
        <w:t>Администрации</w:t>
      </w:r>
      <w:r w:rsidRPr="009E303D">
        <w:rPr>
          <w:rFonts w:ascii="Times New Roman" w:eastAsia="Times New Roman" w:hAnsi="Times New Roman" w:cs="Times New Roman"/>
          <w:sz w:val="28"/>
          <w:szCs w:val="28"/>
          <w:lang w:val="x-none" w:eastAsia="ru-RU"/>
        </w:rPr>
        <w:t xml:space="preserve"> при предоставлении муниципальной услуги несут персональную ответственность:</w:t>
      </w:r>
    </w:p>
    <w:p w:rsidR="009E303D" w:rsidRPr="009E303D" w:rsidRDefault="009E303D" w:rsidP="009E303D">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sidRPr="009E303D">
        <w:rPr>
          <w:rFonts w:ascii="Times New Roman" w:eastAsia="Times New Roman" w:hAnsi="Times New Roman" w:cs="Times New Roman"/>
          <w:sz w:val="28"/>
          <w:szCs w:val="28"/>
          <w:lang w:val="x-none" w:eastAsia="ru-RU"/>
        </w:rPr>
        <w:t>-</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val="x-none" w:eastAsia="ru-RU"/>
        </w:rPr>
        <w:t>за неисполнение или ненадлежащее исполнение административных процедур при предоставлении муниципальной услуги;</w:t>
      </w:r>
    </w:p>
    <w:p w:rsidR="009E303D" w:rsidRPr="009E303D" w:rsidRDefault="009E303D" w:rsidP="009E303D">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sidRPr="009E303D">
        <w:rPr>
          <w:rFonts w:ascii="Times New Roman" w:eastAsia="Times New Roman" w:hAnsi="Times New Roman" w:cs="Times New Roman"/>
          <w:sz w:val="28"/>
          <w:szCs w:val="28"/>
          <w:lang w:val="x-none" w:eastAsia="ru-RU"/>
        </w:rPr>
        <w:t>-</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val="x-none" w:eastAsia="ru-RU"/>
        </w:rPr>
        <w:t>за действия (бездействие), влекущие нарушение прав и законных интересов физических или юридических лиц, индивидуальных предпринимателей.</w:t>
      </w:r>
    </w:p>
    <w:p w:rsidR="009E303D" w:rsidRPr="009E303D" w:rsidRDefault="009E303D" w:rsidP="009E303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val="x-none" w:eastAsia="ru-RU"/>
        </w:rPr>
        <w:t xml:space="preserve">Должностные лица, виновные в неисполнении или ненадлежащем исполнении требований </w:t>
      </w:r>
      <w:r w:rsidRPr="009E303D">
        <w:rPr>
          <w:rFonts w:ascii="Times New Roman" w:eastAsia="Times New Roman" w:hAnsi="Times New Roman" w:cs="Times New Roman"/>
          <w:sz w:val="28"/>
          <w:szCs w:val="28"/>
          <w:lang w:eastAsia="ru-RU"/>
        </w:rPr>
        <w:t>административного</w:t>
      </w:r>
      <w:r w:rsidRPr="009E303D">
        <w:rPr>
          <w:rFonts w:ascii="Times New Roman" w:eastAsia="Times New Roman" w:hAnsi="Times New Roman" w:cs="Times New Roman"/>
          <w:sz w:val="28"/>
          <w:szCs w:val="28"/>
          <w:lang w:val="x-none" w:eastAsia="ru-RU"/>
        </w:rPr>
        <w:t xml:space="preserve"> </w:t>
      </w:r>
      <w:r w:rsidRPr="009E303D">
        <w:rPr>
          <w:rFonts w:ascii="Times New Roman" w:eastAsia="Times New Roman" w:hAnsi="Times New Roman" w:cs="Times New Roman"/>
          <w:sz w:val="28"/>
          <w:szCs w:val="28"/>
          <w:lang w:eastAsia="ru-RU"/>
        </w:rPr>
        <w:t>регламента</w:t>
      </w:r>
      <w:r w:rsidRPr="009E303D">
        <w:rPr>
          <w:rFonts w:ascii="Times New Roman" w:eastAsia="Times New Roman" w:hAnsi="Times New Roman" w:cs="Times New Roman"/>
          <w:sz w:val="28"/>
          <w:szCs w:val="28"/>
          <w:lang w:val="x-none" w:eastAsia="ru-RU"/>
        </w:rPr>
        <w:t xml:space="preserve">, привлекаются к ответственности </w:t>
      </w:r>
      <w:r w:rsidRPr="009E303D">
        <w:rPr>
          <w:rFonts w:ascii="Times New Roman" w:eastAsia="Times New Roman" w:hAnsi="Times New Roman" w:cs="Times New Roman"/>
          <w:sz w:val="28"/>
          <w:szCs w:val="28"/>
          <w:lang w:eastAsia="ru-RU"/>
        </w:rPr>
        <w:br/>
      </w:r>
      <w:r w:rsidRPr="009E303D">
        <w:rPr>
          <w:rFonts w:ascii="Times New Roman" w:eastAsia="Times New Roman" w:hAnsi="Times New Roman" w:cs="Times New Roman"/>
          <w:sz w:val="28"/>
          <w:szCs w:val="28"/>
          <w:lang w:val="x-none" w:eastAsia="ru-RU"/>
        </w:rPr>
        <w:t>в порядке, установленном действующим законодательством Р</w:t>
      </w:r>
      <w:r w:rsidRPr="009E303D">
        <w:rPr>
          <w:rFonts w:ascii="Times New Roman" w:eastAsia="Times New Roman" w:hAnsi="Times New Roman" w:cs="Times New Roman"/>
          <w:sz w:val="28"/>
          <w:szCs w:val="28"/>
          <w:lang w:eastAsia="ru-RU"/>
        </w:rPr>
        <w:t xml:space="preserve">оссийской </w:t>
      </w:r>
      <w:r w:rsidRPr="009E303D">
        <w:rPr>
          <w:rFonts w:ascii="Times New Roman" w:eastAsia="Times New Roman" w:hAnsi="Times New Roman" w:cs="Times New Roman"/>
          <w:sz w:val="28"/>
          <w:szCs w:val="28"/>
          <w:lang w:val="x-none" w:eastAsia="ru-RU"/>
        </w:rPr>
        <w:t>Ф</w:t>
      </w:r>
      <w:r w:rsidRPr="009E303D">
        <w:rPr>
          <w:rFonts w:ascii="Times New Roman" w:eastAsia="Times New Roman" w:hAnsi="Times New Roman" w:cs="Times New Roman"/>
          <w:sz w:val="28"/>
          <w:szCs w:val="28"/>
          <w:lang w:eastAsia="ru-RU"/>
        </w:rPr>
        <w:t>едерации</w:t>
      </w:r>
      <w:r w:rsidRPr="009E303D">
        <w:rPr>
          <w:rFonts w:ascii="Times New Roman" w:eastAsia="Times New Roman" w:hAnsi="Times New Roman" w:cs="Times New Roman"/>
          <w:sz w:val="28"/>
          <w:szCs w:val="28"/>
          <w:lang w:val="x-none" w:eastAsia="ru-RU"/>
        </w:rPr>
        <w:t>.</w:t>
      </w:r>
    </w:p>
    <w:p w:rsidR="009E303D" w:rsidRPr="009E303D" w:rsidRDefault="009E303D" w:rsidP="009E303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E303D" w:rsidRPr="009E303D" w:rsidRDefault="009E303D" w:rsidP="009E303D">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9E303D">
        <w:rPr>
          <w:rFonts w:ascii="Times New Roman" w:eastAsia="Times New Roman" w:hAnsi="Times New Roman" w:cs="Times New Roman"/>
          <w:b/>
          <w:sz w:val="28"/>
          <w:szCs w:val="28"/>
          <w:lang w:eastAsia="ru-RU"/>
        </w:rPr>
        <w:t xml:space="preserve">5. Досудебный (внесудебный) порядок обжалования решений и действий (бездействия) органа, предоставляющего муниципальную услугу, </w:t>
      </w:r>
    </w:p>
    <w:p w:rsidR="009E303D" w:rsidRPr="009E303D" w:rsidRDefault="009E303D" w:rsidP="009E303D">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9E303D">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муниципальных служащих</w:t>
      </w:r>
    </w:p>
    <w:p w:rsidR="009E303D" w:rsidRPr="009E303D" w:rsidRDefault="009E303D" w:rsidP="009E303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lastRenderedPageBreak/>
        <w:t>5.1.</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5.2.</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являются:</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1)</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нарушение срока регистрации запроса заявителя о предоставлении муниципальной услуги, запроса, указанного в статье 15.1 Федерального закона </w:t>
      </w:r>
      <w:r w:rsidRPr="009E303D">
        <w:rPr>
          <w:rFonts w:ascii="Times New Roman" w:eastAsia="Times New Roman" w:hAnsi="Times New Roman" w:cs="Times New Roman"/>
          <w:sz w:val="28"/>
          <w:szCs w:val="28"/>
          <w:lang w:eastAsia="ru-RU"/>
        </w:rPr>
        <w:br/>
        <w:t>№ 210-ФЗ;</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нарушение срока предоставления муниципальной услуги;</w:t>
      </w:r>
    </w:p>
    <w:p w:rsidR="009E303D" w:rsidRPr="009E303D" w:rsidRDefault="009E303D" w:rsidP="009E303D">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9E303D">
        <w:rPr>
          <w:rFonts w:ascii="Times New Roman" w:eastAsia="Times New Roman" w:hAnsi="Times New Roman" w:cs="Times New Roman"/>
          <w:sz w:val="28"/>
          <w:szCs w:val="28"/>
          <w:lang w:eastAsia="zh-CN"/>
        </w:rPr>
        <w:t>3)</w:t>
      </w:r>
      <w:r w:rsidRPr="009E303D">
        <w:rPr>
          <w:rFonts w:ascii="Times New Roman" w:eastAsia="Times New Roman" w:hAnsi="Times New Roman" w:cs="Times New Roman"/>
          <w:sz w:val="28"/>
          <w:szCs w:val="28"/>
          <w:lang w:val="en-US" w:eastAsia="zh-CN"/>
        </w:rPr>
        <w:t> </w:t>
      </w:r>
      <w:r w:rsidRPr="009E303D">
        <w:rPr>
          <w:rFonts w:ascii="Times New Roman" w:eastAsia="Times New Roman" w:hAnsi="Times New Roman" w:cs="Times New Roman"/>
          <w:sz w:val="28"/>
          <w:szCs w:val="28"/>
          <w:lang w:eastAsia="zh-CN"/>
        </w:rPr>
        <w:t>требование у заявителя документов или информации либо осуществления действий, представление или осуществление которых не предусмотрено</w:t>
      </w:r>
      <w:r w:rsidRPr="009E303D" w:rsidDel="009F0626">
        <w:rPr>
          <w:rFonts w:ascii="Times New Roman" w:eastAsia="Times New Roman" w:hAnsi="Times New Roman" w:cs="Times New Roman"/>
          <w:sz w:val="28"/>
          <w:szCs w:val="28"/>
          <w:lang w:eastAsia="zh-CN"/>
        </w:rPr>
        <w:t xml:space="preserve"> </w:t>
      </w:r>
      <w:r w:rsidRPr="009E303D">
        <w:rPr>
          <w:rFonts w:ascii="Times New Roman" w:eastAsia="Times New Roman" w:hAnsi="Times New Roman" w:cs="Times New Roman"/>
          <w:sz w:val="28"/>
          <w:szCs w:val="28"/>
          <w:lang w:eastAsia="zh-C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4)</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5)</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отказ в предоставлении муниципальной услуги, если основания отказа </w:t>
      </w:r>
      <w:r w:rsidRPr="009E303D">
        <w:rPr>
          <w:rFonts w:ascii="Times New Roman" w:eastAsia="Times New Roman" w:hAnsi="Times New Roman" w:cs="Times New Roman"/>
          <w:sz w:val="28"/>
          <w:szCs w:val="28"/>
          <w:lang w:eastAsia="ru-RU"/>
        </w:rPr>
        <w:br/>
        <w:t xml:space="preserve">не предусмотрены федеральными законами и принятыми в соответствии с ними иными нормативными правовыми актами Российской Федерации, законами </w:t>
      </w:r>
      <w:r w:rsidRPr="009E303D">
        <w:rPr>
          <w:rFonts w:ascii="Times New Roman" w:eastAsia="Times New Roman" w:hAnsi="Times New Roman" w:cs="Times New Roman"/>
          <w:sz w:val="28"/>
          <w:szCs w:val="28"/>
          <w:lang w:eastAsia="ru-RU"/>
        </w:rPr>
        <w:br/>
        <w:t>и иными нормативными правовыми актами Ленинградской области, муниципальными правовыми актами;</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6)</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7)</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отказ органа, предоставляющего муниципальную услугу, должностного лица органа, предоставляющего муниципальную услугу, либо муниципального служащего в исправлении допущенных ими опечаток и ошибок в выданных </w:t>
      </w:r>
      <w:r w:rsidRPr="009E303D">
        <w:rPr>
          <w:rFonts w:ascii="Times New Roman" w:eastAsia="Times New Roman" w:hAnsi="Times New Roman" w:cs="Times New Roman"/>
          <w:sz w:val="28"/>
          <w:szCs w:val="28"/>
          <w:lang w:eastAsia="ru-RU"/>
        </w:rPr>
        <w:br/>
        <w:t>в результате предоставления муниципальной услуги документах либо нарушение установленного срока таких исправлений;</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8)</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нарушение срока или порядка выдачи документов по результатам предоставления муниципальной услуги;</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9)</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w:t>
      </w:r>
      <w:r w:rsidRPr="009E303D">
        <w:rPr>
          <w:rFonts w:ascii="Times New Roman" w:eastAsia="Times New Roman" w:hAnsi="Times New Roman" w:cs="Times New Roman"/>
          <w:sz w:val="28"/>
          <w:szCs w:val="28"/>
          <w:lang w:eastAsia="ru-RU"/>
        </w:rPr>
        <w:br/>
        <w:t>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
    <w:p w:rsidR="009E303D" w:rsidRPr="009E303D" w:rsidRDefault="009E303D" w:rsidP="009E303D">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9E303D">
        <w:rPr>
          <w:rFonts w:ascii="Times New Roman" w:eastAsia="Times New Roman" w:hAnsi="Times New Roman" w:cs="Times New Roman"/>
          <w:sz w:val="28"/>
          <w:szCs w:val="28"/>
          <w:lang w:eastAsia="zh-CN"/>
        </w:rPr>
        <w:t>10)</w:t>
      </w:r>
      <w:r w:rsidRPr="009E303D">
        <w:rPr>
          <w:rFonts w:ascii="Times New Roman" w:eastAsia="Times New Roman" w:hAnsi="Times New Roman" w:cs="Times New Roman"/>
          <w:sz w:val="28"/>
          <w:szCs w:val="28"/>
          <w:lang w:val="en-US" w:eastAsia="zh-CN"/>
        </w:rPr>
        <w:t> </w:t>
      </w:r>
      <w:r w:rsidRPr="009E303D">
        <w:rPr>
          <w:rFonts w:ascii="Times New Roman" w:eastAsia="Times New Roman" w:hAnsi="Times New Roman" w:cs="Times New Roman"/>
          <w:sz w:val="28"/>
          <w:szCs w:val="28"/>
          <w:lang w:eastAsia="zh-CN"/>
        </w:rPr>
        <w:t xml:space="preserve">требование у заявителя при предоставлении муниципальной услуги документов или информации, отсутствие и (или) недостоверность которых </w:t>
      </w:r>
      <w:r w:rsidRPr="009E303D">
        <w:rPr>
          <w:rFonts w:ascii="Times New Roman" w:eastAsia="Times New Roman" w:hAnsi="Times New Roman" w:cs="Times New Roman"/>
          <w:sz w:val="28"/>
          <w:szCs w:val="28"/>
          <w:lang w:eastAsia="zh-CN"/>
        </w:rPr>
        <w:br/>
        <w:t xml:space="preserve">не указывались при первоначальном отказе в приеме документов, необходимых для </w:t>
      </w:r>
      <w:r w:rsidRPr="009E303D">
        <w:rPr>
          <w:rFonts w:ascii="Times New Roman" w:eastAsia="Times New Roman" w:hAnsi="Times New Roman" w:cs="Times New Roman"/>
          <w:sz w:val="28"/>
          <w:szCs w:val="28"/>
          <w:lang w:eastAsia="zh-CN"/>
        </w:rPr>
        <w:lastRenderedPageBreak/>
        <w:t xml:space="preserve">предоставления муниципальной услуги, либо в предоставлении муниципальной, </w:t>
      </w:r>
      <w:r w:rsidRPr="009E303D">
        <w:rPr>
          <w:rFonts w:ascii="Times New Roman" w:eastAsia="Times New Roman" w:hAnsi="Times New Roman" w:cs="Times New Roman"/>
          <w:sz w:val="28"/>
          <w:szCs w:val="28"/>
          <w:lang w:eastAsia="zh-CN"/>
        </w:rPr>
        <w:br/>
        <w:t xml:space="preserve">за исключением случаев, предусмотренных пунктом 4 части 1 статьи 7 Федерального закона № 210-ФЗ. </w:t>
      </w:r>
    </w:p>
    <w:p w:rsidR="009E303D" w:rsidRPr="009E303D" w:rsidRDefault="009E303D" w:rsidP="009E303D">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5.3.</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Жалоба подается в письменной форме на бумажном носителе, </w:t>
      </w:r>
      <w:r w:rsidRPr="009E303D">
        <w:rPr>
          <w:rFonts w:ascii="Times New Roman" w:eastAsia="Times New Roman" w:hAnsi="Times New Roman" w:cs="Times New Roman"/>
          <w:sz w:val="28"/>
          <w:szCs w:val="28"/>
          <w:lang w:eastAsia="ru-RU"/>
        </w:rPr>
        <w:br/>
        <w:t xml:space="preserve">в электронной форме в орган, предоставляющий муниципальную услугу.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официальный сайт органа, предоставляющего муниципальную услугу, </w:t>
      </w:r>
      <w:r w:rsidRPr="009E303D">
        <w:rPr>
          <w:rFonts w:ascii="Times New Roman" w:eastAsia="Times New Roman" w:hAnsi="Times New Roman" w:cs="Times New Roman"/>
          <w:sz w:val="28"/>
          <w:szCs w:val="28"/>
          <w:lang w:eastAsia="ru-RU"/>
        </w:rPr>
        <w:br/>
        <w:t xml:space="preserve">с использованием информационно-телекоммуникационной сети «Интернет», </w:t>
      </w:r>
      <w:r w:rsidRPr="009E303D">
        <w:rPr>
          <w:rFonts w:ascii="Times New Roman" w:eastAsia="Times New Roman" w:hAnsi="Times New Roman" w:cs="Times New Roman"/>
          <w:sz w:val="28"/>
          <w:szCs w:val="28"/>
          <w:lang w:eastAsia="ru-RU"/>
        </w:rPr>
        <w:br/>
        <w:t xml:space="preserve">а также может быть принята при личном приеме заявителя. </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5.4.</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9E303D">
          <w:rPr>
            <w:rFonts w:ascii="Times New Roman" w:eastAsia="Times New Roman" w:hAnsi="Times New Roman" w:cs="Times New Roman"/>
            <w:sz w:val="28"/>
            <w:szCs w:val="28"/>
            <w:lang w:eastAsia="ru-RU"/>
          </w:rPr>
          <w:t>части 5 статьи 11.2</w:t>
        </w:r>
      </w:hyperlink>
      <w:r w:rsidRPr="009E303D">
        <w:rPr>
          <w:rFonts w:ascii="Times New Roman" w:eastAsia="Times New Roman" w:hAnsi="Times New Roman" w:cs="Times New Roman"/>
          <w:sz w:val="28"/>
          <w:szCs w:val="28"/>
          <w:lang w:eastAsia="ru-RU"/>
        </w:rPr>
        <w:t xml:space="preserve"> Федерального закона № 210-ФЗ.</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В письменной жалобе в обязательном порядке указываются:</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Pr="009E303D">
        <w:rPr>
          <w:rFonts w:ascii="Times New Roman" w:eastAsia="Times New Roman" w:hAnsi="Times New Roman" w:cs="Times New Roman"/>
          <w:sz w:val="28"/>
          <w:szCs w:val="28"/>
          <w:lang w:eastAsia="ru-RU"/>
        </w:rPr>
        <w:br/>
        <w:t>по которым должен быть направлен ответ заявителю;</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5.5.</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9E303D">
          <w:rPr>
            <w:rFonts w:ascii="Times New Roman" w:eastAsia="Times New Roman" w:hAnsi="Times New Roman" w:cs="Times New Roman"/>
            <w:sz w:val="28"/>
            <w:szCs w:val="28"/>
            <w:lang w:eastAsia="ru-RU"/>
          </w:rPr>
          <w:t>статьей 11.1</w:t>
        </w:r>
      </w:hyperlink>
      <w:r w:rsidRPr="009E303D">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5.6.</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либо вышестоящий орган (при его наличии), подлежит рассмотрению в течение </w:t>
      </w:r>
      <w:r w:rsidRPr="009E303D">
        <w:rPr>
          <w:rFonts w:ascii="Times New Roman" w:eastAsia="Times New Roman" w:hAnsi="Times New Roman" w:cs="Times New Roman"/>
          <w:sz w:val="28"/>
          <w:szCs w:val="28"/>
          <w:lang w:eastAsia="ru-RU"/>
        </w:rPr>
        <w:lastRenderedPageBreak/>
        <w:t xml:space="preserve">пятнадцати рабочих дней со дня ее регистрации, а в случае обжалования отказа органа, предоставляющего муниципальную услугу, в приеме документов </w:t>
      </w:r>
      <w:r w:rsidRPr="009E303D">
        <w:rPr>
          <w:rFonts w:ascii="Times New Roman" w:eastAsia="Times New Roman" w:hAnsi="Times New Roman" w:cs="Times New Roman"/>
          <w:sz w:val="28"/>
          <w:szCs w:val="28"/>
          <w:lang w:eastAsia="ru-RU"/>
        </w:rPr>
        <w:br/>
        <w:t>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5.7.</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По результатам рассмотрения жалобы принимается одно из следующих решений:</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1)</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2)</w:t>
      </w:r>
      <w:r w:rsidRPr="009E303D">
        <w:rPr>
          <w:rFonts w:ascii="Times New Roman" w:eastAsia="Times New Roman" w:hAnsi="Times New Roman" w:cs="Times New Roman"/>
          <w:sz w:val="28"/>
          <w:szCs w:val="28"/>
          <w:lang w:val="en-US" w:eastAsia="ru-RU"/>
        </w:rPr>
        <w:t> </w:t>
      </w:r>
      <w:r w:rsidRPr="009E303D">
        <w:rPr>
          <w:rFonts w:ascii="Times New Roman" w:eastAsia="Times New Roman" w:hAnsi="Times New Roman" w:cs="Times New Roman"/>
          <w:sz w:val="28"/>
          <w:szCs w:val="28"/>
          <w:lang w:eastAsia="ru-RU"/>
        </w:rPr>
        <w:t>в удовлетворении жалобы отказывается.</w:t>
      </w:r>
    </w:p>
    <w:p w:rsidR="009E303D" w:rsidRPr="009E303D" w:rsidRDefault="009E303D" w:rsidP="009E303D">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zh-CN"/>
        </w:rPr>
      </w:pPr>
      <w:r w:rsidRPr="009E303D">
        <w:rPr>
          <w:rFonts w:ascii="Times New Roman" w:eastAsia="Times New Roman" w:hAnsi="Times New Roman" w:cs="Times New Roman"/>
          <w:sz w:val="28"/>
          <w:szCs w:val="28"/>
          <w:lang w:eastAsia="zh-CN"/>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Pr="009E303D">
        <w:rPr>
          <w:rFonts w:ascii="Times New Roman" w:eastAsia="Times New Roman" w:hAnsi="Times New Roman" w:cs="Times New Roman"/>
          <w:sz w:val="28"/>
          <w:szCs w:val="28"/>
          <w:lang w:eastAsia="zh-CN"/>
        </w:rPr>
        <w:br/>
        <w:t>в электронной форме направляется мотивированный ответ о результатах рассмотрения жалобы.</w:t>
      </w:r>
    </w:p>
    <w:p w:rsidR="009E303D" w:rsidRPr="009E303D" w:rsidRDefault="009E303D" w:rsidP="009E303D">
      <w:pPr>
        <w:widowControl w:val="0"/>
        <w:tabs>
          <w:tab w:val="left" w:pos="1276"/>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zh-CN"/>
        </w:rPr>
      </w:pPr>
      <w:r w:rsidRPr="009E303D">
        <w:rPr>
          <w:rFonts w:ascii="Times New Roman" w:eastAsia="Times New Roman" w:hAnsi="Times New Roman" w:cs="Times New Roman"/>
          <w:sz w:val="28"/>
          <w:szCs w:val="28"/>
          <w:lang w:eastAsia="zh-CN"/>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w:t>
      </w:r>
      <w:r w:rsidRPr="009E303D">
        <w:rPr>
          <w:rFonts w:ascii="Times New Roman" w:eastAsia="Times New Roman" w:hAnsi="Times New Roman" w:cs="Times New Roman"/>
          <w:sz w:val="28"/>
          <w:szCs w:val="28"/>
          <w:lang w:eastAsia="zh-CN"/>
        </w:rPr>
        <w:br/>
        <w:t>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E303D" w:rsidRPr="009E303D" w:rsidRDefault="009E303D" w:rsidP="009E303D">
      <w:pPr>
        <w:widowControl w:val="0"/>
        <w:suppressAutoHyphens/>
        <w:autoSpaceDE w:val="0"/>
        <w:autoSpaceDN w:val="0"/>
        <w:spacing w:after="0" w:line="240" w:lineRule="auto"/>
        <w:ind w:firstLine="567"/>
        <w:contextualSpacing/>
        <w:jc w:val="both"/>
        <w:rPr>
          <w:rFonts w:ascii="Times New Roman" w:eastAsia="Times New Roman" w:hAnsi="Times New Roman" w:cs="Times New Roman"/>
          <w:sz w:val="28"/>
          <w:szCs w:val="28"/>
          <w:lang w:eastAsia="zh-CN"/>
        </w:rPr>
      </w:pPr>
      <w:r w:rsidRPr="009E303D">
        <w:rPr>
          <w:rFonts w:ascii="Times New Roman" w:eastAsia="Times New Roman" w:hAnsi="Times New Roman" w:cs="Times New Roman"/>
          <w:sz w:val="28"/>
          <w:szCs w:val="28"/>
          <w:lang w:eastAsia="zh-CN"/>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E303D" w:rsidRPr="009E303D" w:rsidRDefault="009E303D" w:rsidP="009E303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E303D">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направляют имеющиеся материалы в органы прокуратуры.</w:t>
      </w:r>
    </w:p>
    <w:p w:rsidR="009E303D" w:rsidRPr="009E303D" w:rsidRDefault="009E303D" w:rsidP="009E303D">
      <w:pPr>
        <w:tabs>
          <w:tab w:val="left" w:pos="142"/>
          <w:tab w:val="left" w:pos="284"/>
        </w:tabs>
        <w:spacing w:after="0" w:line="240" w:lineRule="auto"/>
        <w:jc w:val="right"/>
        <w:rPr>
          <w:rFonts w:ascii="Times New Roman" w:eastAsia="Times New Roman" w:hAnsi="Times New Roman" w:cs="Times New Roman"/>
          <w:sz w:val="20"/>
          <w:szCs w:val="20"/>
          <w:lang w:eastAsia="ru-RU"/>
        </w:rPr>
        <w:sectPr w:rsidR="009E303D" w:rsidRPr="009E303D" w:rsidSect="009E303D">
          <w:headerReference w:type="default" r:id="rId18"/>
          <w:pgSz w:w="11906" w:h="16838"/>
          <w:pgMar w:top="1134" w:right="567" w:bottom="1134" w:left="1134" w:header="708" w:footer="708" w:gutter="0"/>
          <w:cols w:space="708"/>
          <w:titlePg/>
          <w:docGrid w:linePitch="360"/>
        </w:sect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bookmarkStart w:id="18" w:name="Par315"/>
      <w:bookmarkEnd w:id="18"/>
      <w:r w:rsidRPr="009E303D">
        <w:rPr>
          <w:rFonts w:ascii="Times New Roman" w:eastAsia="Calibri" w:hAnsi="Times New Roman" w:cs="Times New Roman"/>
          <w:sz w:val="24"/>
          <w:szCs w:val="24"/>
        </w:rPr>
        <w:lastRenderedPageBreak/>
        <w:t>Приложение № 1</w:t>
      </w: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к методическим рекомендациям</w:t>
      </w:r>
    </w:p>
    <w:p w:rsidR="009E303D" w:rsidRPr="009E303D" w:rsidRDefault="009E303D" w:rsidP="00EF421E">
      <w:pPr>
        <w:widowControl w:val="0"/>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EF421E">
      <w:pPr>
        <w:widowControl w:val="0"/>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EF421E">
      <w:pPr>
        <w:widowControl w:val="0"/>
        <w:autoSpaceDE w:val="0"/>
        <w:autoSpaceDN w:val="0"/>
        <w:adjustRightInd w:val="0"/>
        <w:spacing w:after="0" w:line="240" w:lineRule="auto"/>
        <w:ind w:left="708"/>
        <w:jc w:val="right"/>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ab/>
        <w:t xml:space="preserve">                                                       В администрацию</w:t>
      </w:r>
      <w:r w:rsidR="00EF421E">
        <w:rPr>
          <w:rFonts w:ascii="Times New Roman" w:eastAsia="Times New Roman" w:hAnsi="Times New Roman" w:cs="Times New Roman"/>
          <w:sz w:val="24"/>
          <w:szCs w:val="24"/>
          <w:lang w:eastAsia="ru-RU"/>
        </w:rPr>
        <w:t xml:space="preserve"> Вындиноостровского сельского поселения Волховского муниципального района Ленинградской области</w:t>
      </w:r>
    </w:p>
    <w:p w:rsidR="009E303D" w:rsidRPr="009E303D" w:rsidRDefault="009E303D" w:rsidP="00EF421E">
      <w:pPr>
        <w:widowControl w:val="0"/>
        <w:autoSpaceDE w:val="0"/>
        <w:autoSpaceDN w:val="0"/>
        <w:adjustRightInd w:val="0"/>
        <w:spacing w:after="0" w:line="240" w:lineRule="auto"/>
        <w:ind w:left="708"/>
        <w:jc w:val="right"/>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w:t>
      </w:r>
      <w:r w:rsidRPr="009E303D">
        <w:rPr>
          <w:rFonts w:ascii="Times New Roman" w:eastAsia="Times New Roman" w:hAnsi="Times New Roman" w:cs="Times New Roman"/>
          <w:sz w:val="20"/>
          <w:szCs w:val="20"/>
          <w:lang w:eastAsia="ru-RU"/>
        </w:rPr>
        <w:t xml:space="preserve">указывается наименование муниципального образования, </w:t>
      </w:r>
    </w:p>
    <w:p w:rsidR="009E303D" w:rsidRPr="009E303D" w:rsidRDefault="009E303D" w:rsidP="00EF421E">
      <w:pPr>
        <w:widowControl w:val="0"/>
        <w:autoSpaceDE w:val="0"/>
        <w:autoSpaceDN w:val="0"/>
        <w:adjustRightInd w:val="0"/>
        <w:spacing w:after="0" w:line="240" w:lineRule="auto"/>
        <w:ind w:left="708"/>
        <w:jc w:val="right"/>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0"/>
          <w:szCs w:val="20"/>
          <w:lang w:eastAsia="ru-RU"/>
        </w:rPr>
        <w:t>на территории которого расположено общественное кладбище</w:t>
      </w:r>
      <w:r w:rsidRPr="009E303D">
        <w:rPr>
          <w:rFonts w:ascii="Times New Roman" w:eastAsia="Times New Roman" w:hAnsi="Times New Roman" w:cs="Times New Roman"/>
          <w:sz w:val="24"/>
          <w:szCs w:val="24"/>
          <w:lang w:eastAsia="ru-RU"/>
        </w:rPr>
        <w:t xml:space="preserve">) </w:t>
      </w: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от ________________________________________</w:t>
      </w: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(Ф.И.О. заявителя)</w:t>
      </w: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зарегистрированного по адресу:</w:t>
      </w: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___________________________________________</w:t>
      </w: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____________________________________________</w:t>
      </w: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(место  регистрации; телефон, факс, иные сведения)</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Заявление</w:t>
      </w:r>
    </w:p>
    <w:p w:rsidR="009E303D" w:rsidRPr="009E303D" w:rsidRDefault="009E303D" w:rsidP="009E303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303D">
        <w:rPr>
          <w:rFonts w:ascii="Times New Roman" w:eastAsia="Times New Roman" w:hAnsi="Times New Roman" w:cs="Times New Roman"/>
          <w:color w:val="000000"/>
          <w:sz w:val="24"/>
          <w:szCs w:val="24"/>
          <w:lang w:eastAsia="ru-RU"/>
        </w:rPr>
        <w:t xml:space="preserve">о выдаче разрешения на захоронение умершего на новом месте </w:t>
      </w:r>
      <w:r w:rsidRPr="009E303D">
        <w:rPr>
          <w:rFonts w:ascii="Times New Roman" w:eastAsia="Times New Roman" w:hAnsi="Times New Roman" w:cs="Times New Roman"/>
          <w:color w:val="000000"/>
          <w:sz w:val="24"/>
          <w:szCs w:val="24"/>
          <w:lang w:eastAsia="ru-RU"/>
        </w:rPr>
        <w:br/>
      </w:r>
      <w:r w:rsidRPr="009E303D">
        <w:rPr>
          <w:rFonts w:ascii="Times New Roman" w:eastAsia="Times New Roman" w:hAnsi="Times New Roman" w:cs="Times New Roman"/>
          <w:sz w:val="24"/>
          <w:szCs w:val="24"/>
          <w:lang w:eastAsia="ru-RU"/>
        </w:rPr>
        <w:t>действующего общественного кладбища</w:t>
      </w:r>
      <w:r w:rsidRPr="009E303D">
        <w:rPr>
          <w:rFonts w:ascii="Times New Roman" w:eastAsia="Times New Roman" w:hAnsi="Times New Roman" w:cs="Times New Roman"/>
          <w:sz w:val="28"/>
          <w:szCs w:val="28"/>
          <w:lang w:eastAsia="ru-RU"/>
        </w:rPr>
        <w:t xml:space="preserve"> </w:t>
      </w:r>
      <w:r w:rsidRPr="009E303D">
        <w:rPr>
          <w:rFonts w:ascii="Times New Roman" w:eastAsia="Times New Roman" w:hAnsi="Times New Roman" w:cs="Times New Roman"/>
          <w:color w:val="000000"/>
          <w:sz w:val="24"/>
          <w:szCs w:val="24"/>
          <w:lang w:eastAsia="ru-RU"/>
        </w:rPr>
        <w:t>на территории муниципального образования</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Прошу выдать разрешение на _________________________________________________________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___________________________________________________________________________________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___________________________________________________________________________________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(фамилия, имя, отчество умершего)</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Дата смерти _________________, на кладбище 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(наименование кладбища)</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___________________________________________________________________________________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(дата, Ф.И.О., подпись)</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Приложение: указываются документы, которые заявитель представляет в соответствии </w:t>
      </w:r>
      <w:r w:rsidRPr="009E303D">
        <w:rPr>
          <w:rFonts w:ascii="Times New Roman" w:eastAsia="Times New Roman" w:hAnsi="Times New Roman" w:cs="Times New Roman"/>
          <w:sz w:val="24"/>
          <w:szCs w:val="24"/>
          <w:lang w:eastAsia="ru-RU"/>
        </w:rPr>
        <w:br/>
        <w:t xml:space="preserve">с </w:t>
      </w:r>
      <w:hyperlink w:anchor="Par131" w:history="1">
        <w:r w:rsidRPr="009E303D">
          <w:rPr>
            <w:rFonts w:ascii="Times New Roman" w:eastAsia="Times New Roman" w:hAnsi="Times New Roman" w:cs="Times New Roman"/>
            <w:sz w:val="24"/>
            <w:szCs w:val="24"/>
            <w:lang w:eastAsia="ru-RU"/>
          </w:rPr>
          <w:t>пунктом 2.6</w:t>
        </w:r>
      </w:hyperlink>
      <w:r w:rsidRPr="009E303D">
        <w:rPr>
          <w:rFonts w:ascii="Times New Roman" w:eastAsia="Times New Roman" w:hAnsi="Times New Roman" w:cs="Times New Roman"/>
          <w:sz w:val="24"/>
          <w:szCs w:val="24"/>
          <w:lang w:eastAsia="ru-RU"/>
        </w:rPr>
        <w:t>. методических рекомендаций.</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Подпись ___________ Ф.И.О. __________________________________ Дата ________</w:t>
      </w:r>
    </w:p>
    <w:p w:rsidR="009E303D" w:rsidRDefault="009E303D" w:rsidP="00EF421E">
      <w:pPr>
        <w:widowControl w:val="0"/>
        <w:autoSpaceDE w:val="0"/>
        <w:autoSpaceDN w:val="0"/>
        <w:adjustRightInd w:val="0"/>
        <w:spacing w:after="0" w:line="240" w:lineRule="auto"/>
        <w:rPr>
          <w:rFonts w:ascii="Times New Roman" w:eastAsia="Calibri" w:hAnsi="Times New Roman" w:cs="Times New Roman"/>
          <w:sz w:val="24"/>
          <w:szCs w:val="24"/>
        </w:rPr>
      </w:pPr>
    </w:p>
    <w:p w:rsidR="00EF421E" w:rsidRPr="009E303D" w:rsidRDefault="00EF421E" w:rsidP="00EF421E">
      <w:pPr>
        <w:widowControl w:val="0"/>
        <w:autoSpaceDE w:val="0"/>
        <w:autoSpaceDN w:val="0"/>
        <w:adjustRightInd w:val="0"/>
        <w:spacing w:after="0" w:line="240" w:lineRule="auto"/>
        <w:rPr>
          <w:rFonts w:ascii="Times New Roman" w:eastAsia="Calibri" w:hAnsi="Times New Roman" w:cs="Times New Roman"/>
          <w:sz w:val="24"/>
          <w:szCs w:val="24"/>
          <w:highlight w:val="yellow"/>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highlight w:val="yellow"/>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EF421E">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lastRenderedPageBreak/>
        <w:t>Приложение № 3</w:t>
      </w:r>
    </w:p>
    <w:p w:rsidR="009E303D" w:rsidRPr="009E303D" w:rsidRDefault="009E303D" w:rsidP="00EF421E">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к методическим рекомендациям</w:t>
      </w:r>
    </w:p>
    <w:p w:rsidR="009E303D" w:rsidRPr="009E303D" w:rsidRDefault="009E303D" w:rsidP="00EF421E">
      <w:pPr>
        <w:widowControl w:val="0"/>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EF421E">
      <w:pPr>
        <w:widowControl w:val="0"/>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EF421E">
      <w:pPr>
        <w:widowControl w:val="0"/>
        <w:autoSpaceDE w:val="0"/>
        <w:autoSpaceDN w:val="0"/>
        <w:adjustRightInd w:val="0"/>
        <w:spacing w:after="0" w:line="240" w:lineRule="auto"/>
        <w:ind w:left="708"/>
        <w:jc w:val="right"/>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ab/>
        <w:t xml:space="preserve">                                                       </w:t>
      </w:r>
      <w:r w:rsidR="00EF421E" w:rsidRPr="009E303D">
        <w:rPr>
          <w:rFonts w:ascii="Times New Roman" w:eastAsia="Times New Roman" w:hAnsi="Times New Roman" w:cs="Times New Roman"/>
          <w:sz w:val="24"/>
          <w:szCs w:val="24"/>
          <w:lang w:eastAsia="ru-RU"/>
        </w:rPr>
        <w:t xml:space="preserve">                                                       В администрацию</w:t>
      </w:r>
      <w:r w:rsidR="00EF421E">
        <w:rPr>
          <w:rFonts w:ascii="Times New Roman" w:eastAsia="Times New Roman" w:hAnsi="Times New Roman" w:cs="Times New Roman"/>
          <w:sz w:val="24"/>
          <w:szCs w:val="24"/>
          <w:lang w:eastAsia="ru-RU"/>
        </w:rPr>
        <w:t xml:space="preserve"> Вындиноостровского сельского поселения Волховского муниципального района Ленинградской области</w:t>
      </w:r>
    </w:p>
    <w:p w:rsidR="009E303D" w:rsidRPr="009E303D" w:rsidRDefault="009E303D" w:rsidP="00EF421E">
      <w:pPr>
        <w:widowControl w:val="0"/>
        <w:autoSpaceDE w:val="0"/>
        <w:autoSpaceDN w:val="0"/>
        <w:adjustRightInd w:val="0"/>
        <w:spacing w:after="0" w:line="240" w:lineRule="auto"/>
        <w:ind w:left="708"/>
        <w:jc w:val="right"/>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w:t>
      </w:r>
      <w:r w:rsidRPr="009E303D">
        <w:rPr>
          <w:rFonts w:ascii="Times New Roman" w:eastAsia="Times New Roman" w:hAnsi="Times New Roman" w:cs="Times New Roman"/>
          <w:sz w:val="20"/>
          <w:szCs w:val="20"/>
          <w:lang w:eastAsia="ru-RU"/>
        </w:rPr>
        <w:t xml:space="preserve">указывается наименование муниципального образования, </w:t>
      </w:r>
    </w:p>
    <w:p w:rsidR="009E303D" w:rsidRPr="009E303D" w:rsidRDefault="009E303D" w:rsidP="00EF421E">
      <w:pPr>
        <w:widowControl w:val="0"/>
        <w:autoSpaceDE w:val="0"/>
        <w:autoSpaceDN w:val="0"/>
        <w:adjustRightInd w:val="0"/>
        <w:spacing w:after="0" w:line="240" w:lineRule="auto"/>
        <w:ind w:left="708"/>
        <w:jc w:val="right"/>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0"/>
          <w:szCs w:val="20"/>
          <w:lang w:eastAsia="ru-RU"/>
        </w:rPr>
        <w:t>на территории которого расположено общественное кладбище</w:t>
      </w:r>
      <w:r w:rsidRPr="009E303D">
        <w:rPr>
          <w:rFonts w:ascii="Times New Roman" w:eastAsia="Times New Roman" w:hAnsi="Times New Roman" w:cs="Times New Roman"/>
          <w:sz w:val="24"/>
          <w:szCs w:val="24"/>
          <w:lang w:eastAsia="ru-RU"/>
        </w:rPr>
        <w:t xml:space="preserve">) </w:t>
      </w: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от ________________________________________</w:t>
      </w: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(Ф.И.О. заявителя)</w:t>
      </w: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зарегистрированного по адресу:</w:t>
      </w: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___________________________________________</w:t>
      </w: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____________________________________________</w:t>
      </w: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(место  регистрации; телефон, факс, иные сведения)</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19" w:name="Par332"/>
      <w:bookmarkEnd w:id="19"/>
      <w:r w:rsidRPr="009E303D">
        <w:rPr>
          <w:rFonts w:ascii="Times New Roman" w:eastAsia="Times New Roman" w:hAnsi="Times New Roman" w:cs="Times New Roman"/>
          <w:sz w:val="24"/>
          <w:szCs w:val="24"/>
          <w:lang w:eastAsia="ru-RU"/>
        </w:rPr>
        <w:t>Заявление</w:t>
      </w:r>
    </w:p>
    <w:p w:rsidR="009E303D" w:rsidRPr="009E303D" w:rsidRDefault="009E303D" w:rsidP="009E303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о выдаче разрешения на захоронение умершего в родственную могилу </w:t>
      </w:r>
    </w:p>
    <w:p w:rsidR="009E303D" w:rsidRPr="009E303D" w:rsidRDefault="009E303D" w:rsidP="009E303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(на захоронение урны с прахом в родственную могилу)</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Прошу выдать разрешение на _________________________________________________________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___________________________________________________________________________________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___________________________________________________________________________________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(фамилия, имя, отчество умершего)</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Дата смерти _________________, на кладбище 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(наименование кладбища)</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___________________________________________________________________________________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(дата, Ф.И.О., подпись)</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Приложение: указываются документы, которые заявитель представляет в соответствии </w:t>
      </w:r>
      <w:r w:rsidRPr="009E303D">
        <w:rPr>
          <w:rFonts w:ascii="Times New Roman" w:eastAsia="Times New Roman" w:hAnsi="Times New Roman" w:cs="Times New Roman"/>
          <w:sz w:val="24"/>
          <w:szCs w:val="24"/>
          <w:lang w:eastAsia="ru-RU"/>
        </w:rPr>
        <w:br/>
        <w:t xml:space="preserve">с </w:t>
      </w:r>
      <w:hyperlink w:anchor="Par131" w:history="1">
        <w:r w:rsidRPr="009E303D">
          <w:rPr>
            <w:rFonts w:ascii="Times New Roman" w:eastAsia="Times New Roman" w:hAnsi="Times New Roman" w:cs="Times New Roman"/>
            <w:sz w:val="24"/>
            <w:szCs w:val="24"/>
            <w:lang w:eastAsia="ru-RU"/>
          </w:rPr>
          <w:t>пунктом 2.6</w:t>
        </w:r>
      </w:hyperlink>
      <w:r w:rsidRPr="009E303D">
        <w:rPr>
          <w:rFonts w:ascii="Times New Roman" w:eastAsia="Times New Roman" w:hAnsi="Times New Roman" w:cs="Times New Roman"/>
          <w:sz w:val="24"/>
          <w:szCs w:val="24"/>
          <w:lang w:eastAsia="ru-RU"/>
        </w:rPr>
        <w:t>. методических рекомендаций.</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9E303D" w:rsidRPr="009E303D" w:rsidRDefault="009E303D" w:rsidP="009E30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Подпись ___________ Ф.И.О. __________________________________ Дата ________</w:t>
      </w:r>
    </w:p>
    <w:p w:rsidR="009E303D" w:rsidRPr="009E303D" w:rsidRDefault="009E303D" w:rsidP="009E303D">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9E303D" w:rsidRPr="009E303D" w:rsidRDefault="009E303D" w:rsidP="009E303D">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9E303D" w:rsidRPr="009E303D" w:rsidRDefault="009E303D" w:rsidP="009E303D">
      <w:pPr>
        <w:widowControl w:val="0"/>
        <w:autoSpaceDE w:val="0"/>
        <w:autoSpaceDN w:val="0"/>
        <w:adjustRightInd w:val="0"/>
        <w:spacing w:after="0" w:line="240" w:lineRule="auto"/>
        <w:jc w:val="center"/>
        <w:rPr>
          <w:rFonts w:ascii="Times New Roman" w:eastAsia="Calibri" w:hAnsi="Times New Roman" w:cs="Times New Roman"/>
        </w:rPr>
      </w:pPr>
    </w:p>
    <w:p w:rsidR="009E303D" w:rsidRPr="009E303D" w:rsidRDefault="009E303D" w:rsidP="009E303D">
      <w:pPr>
        <w:widowControl w:val="0"/>
        <w:autoSpaceDE w:val="0"/>
        <w:autoSpaceDN w:val="0"/>
        <w:adjustRightInd w:val="0"/>
        <w:spacing w:after="0" w:line="240" w:lineRule="auto"/>
        <w:jc w:val="center"/>
        <w:rPr>
          <w:rFonts w:ascii="Times New Roman" w:eastAsia="Calibri" w:hAnsi="Times New Roman" w:cs="Times New Roman"/>
        </w:rPr>
      </w:pPr>
    </w:p>
    <w:p w:rsidR="009E303D" w:rsidRPr="00EF421E" w:rsidRDefault="009E303D" w:rsidP="00EF421E">
      <w:pPr>
        <w:spacing w:after="200" w:line="276" w:lineRule="auto"/>
        <w:jc w:val="right"/>
        <w:rPr>
          <w:rFonts w:ascii="Times New Roman" w:eastAsia="Calibri" w:hAnsi="Times New Roman" w:cs="Times New Roman"/>
        </w:rPr>
      </w:pPr>
      <w:bookmarkStart w:id="20" w:name="Par357"/>
      <w:bookmarkEnd w:id="20"/>
      <w:r w:rsidRPr="009E303D">
        <w:rPr>
          <w:rFonts w:ascii="Times New Roman" w:eastAsia="Calibri" w:hAnsi="Times New Roman" w:cs="Times New Roman"/>
          <w:sz w:val="24"/>
          <w:szCs w:val="24"/>
        </w:rPr>
        <w:t>Приложение № 4</w:t>
      </w:r>
    </w:p>
    <w:p w:rsidR="009E303D" w:rsidRPr="009E303D" w:rsidRDefault="009E303D" w:rsidP="00EF421E">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к методическим рекомендациям</w:t>
      </w:r>
    </w:p>
    <w:p w:rsidR="009E303D" w:rsidRPr="009E303D" w:rsidRDefault="009E303D" w:rsidP="00EF421E">
      <w:pPr>
        <w:widowControl w:val="0"/>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EF421E">
      <w:pPr>
        <w:widowControl w:val="0"/>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EF421E" w:rsidP="00EF421E">
      <w:pPr>
        <w:widowControl w:val="0"/>
        <w:autoSpaceDE w:val="0"/>
        <w:autoSpaceDN w:val="0"/>
        <w:adjustRightInd w:val="0"/>
        <w:spacing w:after="0" w:line="240" w:lineRule="auto"/>
        <w:ind w:left="708"/>
        <w:jc w:val="right"/>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В администрацию</w:t>
      </w:r>
      <w:r>
        <w:rPr>
          <w:rFonts w:ascii="Times New Roman" w:eastAsia="Times New Roman" w:hAnsi="Times New Roman" w:cs="Times New Roman"/>
          <w:sz w:val="24"/>
          <w:szCs w:val="24"/>
          <w:lang w:eastAsia="ru-RU"/>
        </w:rPr>
        <w:t xml:space="preserve"> Вындиноостровского сельского поселения Волховского муниципального района Ленинградской области</w:t>
      </w:r>
      <w:r w:rsidRPr="009E303D">
        <w:rPr>
          <w:rFonts w:ascii="Times New Roman" w:eastAsia="Times New Roman" w:hAnsi="Times New Roman" w:cs="Times New Roman"/>
          <w:sz w:val="24"/>
          <w:szCs w:val="24"/>
          <w:lang w:eastAsia="ru-RU"/>
        </w:rPr>
        <w:t xml:space="preserve"> </w:t>
      </w:r>
      <w:r w:rsidR="009E303D" w:rsidRPr="009E303D">
        <w:rPr>
          <w:rFonts w:ascii="Times New Roman" w:eastAsia="Times New Roman" w:hAnsi="Times New Roman" w:cs="Times New Roman"/>
          <w:sz w:val="24"/>
          <w:szCs w:val="24"/>
          <w:lang w:eastAsia="ru-RU"/>
        </w:rPr>
        <w:t>(</w:t>
      </w:r>
      <w:r w:rsidR="009E303D" w:rsidRPr="009E303D">
        <w:rPr>
          <w:rFonts w:ascii="Times New Roman" w:eastAsia="Times New Roman" w:hAnsi="Times New Roman" w:cs="Times New Roman"/>
          <w:sz w:val="20"/>
          <w:szCs w:val="20"/>
          <w:lang w:eastAsia="ru-RU"/>
        </w:rPr>
        <w:t xml:space="preserve">указывается наименование муниципального образования, </w:t>
      </w:r>
    </w:p>
    <w:p w:rsidR="009E303D" w:rsidRPr="009E303D" w:rsidRDefault="009E303D" w:rsidP="00EF421E">
      <w:pPr>
        <w:widowControl w:val="0"/>
        <w:autoSpaceDE w:val="0"/>
        <w:autoSpaceDN w:val="0"/>
        <w:adjustRightInd w:val="0"/>
        <w:spacing w:after="0" w:line="240" w:lineRule="auto"/>
        <w:ind w:left="708"/>
        <w:jc w:val="right"/>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0"/>
          <w:szCs w:val="20"/>
          <w:lang w:eastAsia="ru-RU"/>
        </w:rPr>
        <w:t>на территории которого расположено общественное кладбище</w:t>
      </w:r>
      <w:r w:rsidRPr="009E303D">
        <w:rPr>
          <w:rFonts w:ascii="Times New Roman" w:eastAsia="Times New Roman" w:hAnsi="Times New Roman" w:cs="Times New Roman"/>
          <w:sz w:val="24"/>
          <w:szCs w:val="24"/>
          <w:lang w:eastAsia="ru-RU"/>
        </w:rPr>
        <w:t xml:space="preserve">) </w:t>
      </w: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от ________________________________________,</w:t>
      </w: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(Ф.И.О. заявителя)</w:t>
      </w: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зарегистрированного по адресу:</w:t>
      </w: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___________________________________________</w:t>
      </w: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(место  регистрации; телефон, факс, иные сведения)</w:t>
      </w: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bookmarkStart w:id="21" w:name="Par372"/>
      <w:bookmarkEnd w:id="21"/>
    </w:p>
    <w:p w:rsidR="009E303D" w:rsidRPr="009E303D" w:rsidRDefault="009E303D" w:rsidP="009E303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Заявление</w:t>
      </w:r>
    </w:p>
    <w:p w:rsidR="009E303D" w:rsidRPr="009E303D" w:rsidRDefault="009E303D" w:rsidP="009E303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о выдаче разрешения на захоронение умершего в семейное (родовое) захоронение</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Прошу   выдать   разрешение   на    захоронение     умершего   родственника 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_____________________________________________________</w:t>
      </w:r>
      <w:r w:rsidRPr="009E303D">
        <w:rPr>
          <w:rFonts w:ascii="Courier New" w:eastAsia="Times New Roman" w:hAnsi="Courier New" w:cs="Courier New"/>
          <w:sz w:val="20"/>
          <w:szCs w:val="20"/>
          <w:lang w:eastAsia="ru-RU"/>
        </w:rPr>
        <w:t xml:space="preserve"> </w:t>
      </w:r>
      <w:r w:rsidRPr="009E303D">
        <w:rPr>
          <w:rFonts w:ascii="Times New Roman" w:eastAsia="Times New Roman" w:hAnsi="Times New Roman" w:cs="Times New Roman"/>
          <w:sz w:val="24"/>
          <w:szCs w:val="24"/>
          <w:lang w:eastAsia="ru-RU"/>
        </w:rPr>
        <w:t>в семейное (родовое) захоронение,</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0"/>
          <w:szCs w:val="20"/>
          <w:lang w:eastAsia="ru-RU"/>
        </w:rPr>
        <w:t xml:space="preserve">                                     (фамилия, имя, отчество)</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где ранее захоронен в ___________ году ________________________________________________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(родственное отношение, Ф.И.О. ранее захороненного лица)</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___________________________________________________________________________________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на участке № ________, в могиле № _______, кладбища 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(наименование)</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на могиле имеется ___________________________________________________________________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(указать вид намогильного сооружения)</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с надписью _________________________________________________________________________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(Ф.И.О. ранее захороненного лица)</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Правильность сведений подтверждаю.</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Подпись _________________ Ф.И.О. __________________________________ Дата ____________</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lastRenderedPageBreak/>
        <w:t xml:space="preserve">Приложение:  указываются документы, которые  заявитель представляет в соответствии с </w:t>
      </w:r>
      <w:hyperlink w:anchor="Par131" w:history="1">
        <w:r w:rsidRPr="009E303D">
          <w:rPr>
            <w:rFonts w:ascii="Times New Roman" w:eastAsia="Times New Roman" w:hAnsi="Times New Roman" w:cs="Times New Roman"/>
            <w:sz w:val="24"/>
            <w:szCs w:val="24"/>
            <w:lang w:eastAsia="ru-RU"/>
          </w:rPr>
          <w:t>пунктом 2.6</w:t>
        </w:r>
      </w:hyperlink>
      <w:r w:rsidRPr="009E303D">
        <w:rPr>
          <w:rFonts w:ascii="Times New Roman" w:eastAsia="Times New Roman" w:hAnsi="Times New Roman" w:cs="Times New Roman"/>
          <w:sz w:val="24"/>
          <w:szCs w:val="24"/>
          <w:lang w:eastAsia="ru-RU"/>
        </w:rPr>
        <w:t>. методических рекомендаций.</w:t>
      </w:r>
    </w:p>
    <w:p w:rsidR="009E303D" w:rsidRPr="009E303D" w:rsidRDefault="009E303D" w:rsidP="009E303D">
      <w:pPr>
        <w:widowControl w:val="0"/>
        <w:autoSpaceDE w:val="0"/>
        <w:autoSpaceDN w:val="0"/>
        <w:adjustRightInd w:val="0"/>
        <w:spacing w:after="0" w:line="240" w:lineRule="auto"/>
        <w:jc w:val="center"/>
        <w:rPr>
          <w:rFonts w:ascii="Times New Roman" w:eastAsia="Calibri" w:hAnsi="Times New Roman" w:cs="Times New Roman"/>
        </w:rPr>
      </w:pPr>
    </w:p>
    <w:p w:rsidR="009E303D" w:rsidRPr="009E303D" w:rsidRDefault="009E303D" w:rsidP="009E303D">
      <w:pPr>
        <w:widowControl w:val="0"/>
        <w:autoSpaceDE w:val="0"/>
        <w:autoSpaceDN w:val="0"/>
        <w:adjustRightInd w:val="0"/>
        <w:spacing w:after="0" w:line="240" w:lineRule="auto"/>
        <w:jc w:val="center"/>
        <w:rPr>
          <w:rFonts w:ascii="Times New Roman" w:eastAsia="Calibri" w:hAnsi="Times New Roman" w:cs="Times New Roman"/>
        </w:rPr>
      </w:pPr>
    </w:p>
    <w:p w:rsidR="009E303D" w:rsidRPr="009E303D" w:rsidRDefault="009E303D" w:rsidP="009E30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Подпись ___________ Ф.И.О. __________________________________ Дата ________</w:t>
      </w:r>
    </w:p>
    <w:p w:rsidR="009E303D" w:rsidRPr="009E303D" w:rsidRDefault="009E303D" w:rsidP="009E303D">
      <w:pPr>
        <w:widowControl w:val="0"/>
        <w:autoSpaceDE w:val="0"/>
        <w:autoSpaceDN w:val="0"/>
        <w:adjustRightInd w:val="0"/>
        <w:spacing w:after="0" w:line="240" w:lineRule="auto"/>
        <w:rPr>
          <w:rFonts w:ascii="Times New Roman" w:eastAsia="Calibri" w:hAnsi="Times New Roman" w:cs="Times New Roman"/>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rPr>
      </w:pPr>
    </w:p>
    <w:p w:rsidR="009E303D" w:rsidRPr="009E303D" w:rsidRDefault="009E303D" w:rsidP="009E303D">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p>
    <w:p w:rsidR="009E303D" w:rsidRPr="009E303D" w:rsidRDefault="009E303D" w:rsidP="009E303D">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p>
    <w:p w:rsidR="009E303D" w:rsidRPr="009E303D" w:rsidRDefault="009E303D" w:rsidP="009E303D">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p>
    <w:p w:rsidR="009E303D" w:rsidRPr="009E303D" w:rsidRDefault="009E303D" w:rsidP="00EF421E">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p>
    <w:p w:rsidR="009E303D" w:rsidRPr="009E303D" w:rsidRDefault="009E303D" w:rsidP="00EF421E">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r w:rsidRPr="009E303D">
        <w:rPr>
          <w:rFonts w:ascii="Times New Roman" w:eastAsia="Times New Roman" w:hAnsi="Times New Roman" w:cs="Times New Roman"/>
          <w:color w:val="00000A"/>
          <w:spacing w:val="-3"/>
          <w:sz w:val="24"/>
          <w:szCs w:val="24"/>
          <w:lang w:eastAsia="ru-RU"/>
        </w:rPr>
        <w:t>Приложение № 5</w:t>
      </w:r>
    </w:p>
    <w:p w:rsidR="009E303D" w:rsidRPr="009E303D" w:rsidRDefault="009E303D" w:rsidP="00EF421E">
      <w:pPr>
        <w:shd w:val="clear" w:color="auto" w:fill="FFFFFF"/>
        <w:spacing w:after="0" w:line="278" w:lineRule="exact"/>
        <w:ind w:left="6451"/>
        <w:jc w:val="right"/>
        <w:rPr>
          <w:rFonts w:ascii="Times New Roman" w:eastAsia="Times New Roman" w:hAnsi="Times New Roman" w:cs="Times New Roman"/>
          <w:color w:val="00000A"/>
          <w:spacing w:val="-2"/>
          <w:sz w:val="24"/>
          <w:szCs w:val="24"/>
          <w:lang w:eastAsia="ru-RU"/>
        </w:rPr>
      </w:pPr>
      <w:r w:rsidRPr="009E303D">
        <w:rPr>
          <w:rFonts w:ascii="Times New Roman" w:eastAsia="Times New Roman" w:hAnsi="Times New Roman" w:cs="Times New Roman"/>
          <w:color w:val="00000A"/>
          <w:spacing w:val="-2"/>
          <w:sz w:val="24"/>
          <w:szCs w:val="24"/>
          <w:lang w:eastAsia="ru-RU"/>
        </w:rPr>
        <w:t>к методическим рекомендациям</w:t>
      </w:r>
    </w:p>
    <w:p w:rsidR="009E303D" w:rsidRPr="009E303D" w:rsidRDefault="009E303D" w:rsidP="00EF421E">
      <w:pPr>
        <w:shd w:val="clear" w:color="auto" w:fill="FFFFFF"/>
        <w:spacing w:after="0" w:line="278" w:lineRule="exact"/>
        <w:ind w:left="6451"/>
        <w:jc w:val="right"/>
        <w:rPr>
          <w:rFonts w:ascii="Times New Roman" w:eastAsia="Times New Roman" w:hAnsi="Times New Roman" w:cs="Times New Roman"/>
          <w:color w:val="00000A"/>
          <w:sz w:val="24"/>
          <w:szCs w:val="24"/>
          <w:lang w:eastAsia="ru-RU"/>
        </w:rPr>
      </w:pPr>
    </w:p>
    <w:p w:rsidR="009E303D" w:rsidRPr="009E303D" w:rsidRDefault="009E303D" w:rsidP="00EF421E">
      <w:pPr>
        <w:shd w:val="clear" w:color="auto" w:fill="FFFFFF"/>
        <w:spacing w:after="0" w:line="278" w:lineRule="exact"/>
        <w:ind w:left="6451"/>
        <w:jc w:val="right"/>
        <w:rPr>
          <w:rFonts w:ascii="Times New Roman" w:eastAsia="Times New Roman" w:hAnsi="Times New Roman" w:cs="Times New Roman"/>
          <w:color w:val="00000A"/>
          <w:sz w:val="24"/>
          <w:szCs w:val="24"/>
          <w:lang w:eastAsia="ru-RU"/>
        </w:rPr>
      </w:pPr>
    </w:p>
    <w:p w:rsidR="009E303D" w:rsidRPr="009E303D" w:rsidRDefault="00EF421E" w:rsidP="00EF421E">
      <w:pPr>
        <w:widowControl w:val="0"/>
        <w:autoSpaceDE w:val="0"/>
        <w:autoSpaceDN w:val="0"/>
        <w:adjustRightInd w:val="0"/>
        <w:spacing w:after="0" w:line="240" w:lineRule="auto"/>
        <w:ind w:left="708"/>
        <w:jc w:val="right"/>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В администрацию</w:t>
      </w:r>
      <w:r>
        <w:rPr>
          <w:rFonts w:ascii="Times New Roman" w:eastAsia="Times New Roman" w:hAnsi="Times New Roman" w:cs="Times New Roman"/>
          <w:sz w:val="24"/>
          <w:szCs w:val="24"/>
          <w:lang w:eastAsia="ru-RU"/>
        </w:rPr>
        <w:t xml:space="preserve"> Вындиноостровского сельского поселения Волховского муниципального района Ленинградской области</w:t>
      </w:r>
      <w:r w:rsidRPr="009E303D">
        <w:rPr>
          <w:rFonts w:ascii="Times New Roman" w:eastAsia="Times New Roman" w:hAnsi="Times New Roman" w:cs="Times New Roman"/>
          <w:sz w:val="24"/>
          <w:szCs w:val="24"/>
          <w:lang w:eastAsia="ru-RU"/>
        </w:rPr>
        <w:t xml:space="preserve"> </w:t>
      </w:r>
      <w:r w:rsidR="009E303D" w:rsidRPr="009E303D">
        <w:rPr>
          <w:rFonts w:ascii="Times New Roman" w:eastAsia="Times New Roman" w:hAnsi="Times New Roman" w:cs="Times New Roman"/>
          <w:sz w:val="24"/>
          <w:szCs w:val="24"/>
          <w:lang w:eastAsia="ru-RU"/>
        </w:rPr>
        <w:t>(</w:t>
      </w:r>
      <w:r w:rsidR="009E303D" w:rsidRPr="009E303D">
        <w:rPr>
          <w:rFonts w:ascii="Times New Roman" w:eastAsia="Times New Roman" w:hAnsi="Times New Roman" w:cs="Times New Roman"/>
          <w:sz w:val="20"/>
          <w:szCs w:val="20"/>
          <w:lang w:eastAsia="ru-RU"/>
        </w:rPr>
        <w:t xml:space="preserve">указывается наименование муниципального образования, </w:t>
      </w:r>
    </w:p>
    <w:p w:rsidR="009E303D" w:rsidRPr="009E303D" w:rsidRDefault="009E303D" w:rsidP="00EF421E">
      <w:pPr>
        <w:widowControl w:val="0"/>
        <w:autoSpaceDE w:val="0"/>
        <w:autoSpaceDN w:val="0"/>
        <w:adjustRightInd w:val="0"/>
        <w:spacing w:after="0" w:line="240" w:lineRule="auto"/>
        <w:ind w:left="708"/>
        <w:jc w:val="right"/>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0"/>
          <w:szCs w:val="20"/>
          <w:lang w:eastAsia="ru-RU"/>
        </w:rPr>
        <w:t>на территории которого расположено общественное кладбище</w:t>
      </w:r>
      <w:r w:rsidRPr="009E303D">
        <w:rPr>
          <w:rFonts w:ascii="Times New Roman" w:eastAsia="Times New Roman" w:hAnsi="Times New Roman" w:cs="Times New Roman"/>
          <w:sz w:val="24"/>
          <w:szCs w:val="24"/>
          <w:lang w:eastAsia="ru-RU"/>
        </w:rPr>
        <w:t xml:space="preserve">) </w:t>
      </w: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от ________________________________________,</w:t>
      </w: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(Ф.И.О. заявителя)</w:t>
      </w: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зарегистрированного по адресу:</w:t>
      </w: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                                                                                 ___________________________________________</w:t>
      </w:r>
    </w:p>
    <w:p w:rsidR="009E303D" w:rsidRPr="009E303D" w:rsidRDefault="009E303D" w:rsidP="00EF421E">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4"/>
          <w:szCs w:val="24"/>
          <w:lang w:eastAsia="ru-RU"/>
        </w:rPr>
        <w:t xml:space="preserve">                                                                                      </w:t>
      </w:r>
      <w:r w:rsidRPr="009E303D">
        <w:rPr>
          <w:rFonts w:ascii="Times New Roman" w:eastAsia="Times New Roman" w:hAnsi="Times New Roman" w:cs="Times New Roman"/>
          <w:sz w:val="20"/>
          <w:szCs w:val="20"/>
          <w:lang w:eastAsia="ru-RU"/>
        </w:rPr>
        <w:t>(место  регистрации; телефон, факс, иные сведения)</w:t>
      </w:r>
    </w:p>
    <w:p w:rsidR="009E303D" w:rsidRPr="009E303D" w:rsidRDefault="009E303D" w:rsidP="009E303D">
      <w:pPr>
        <w:shd w:val="clear" w:color="auto" w:fill="FFFFFF"/>
        <w:spacing w:after="0" w:line="240" w:lineRule="auto"/>
        <w:ind w:right="442" w:firstLine="2308"/>
        <w:jc w:val="center"/>
        <w:rPr>
          <w:rFonts w:ascii="Times New Roman" w:eastAsia="Times New Roman" w:hAnsi="Times New Roman" w:cs="Times New Roman"/>
          <w:b/>
          <w:bCs/>
          <w:color w:val="00000A"/>
          <w:sz w:val="24"/>
          <w:szCs w:val="24"/>
          <w:lang w:eastAsia="ru-RU"/>
        </w:rPr>
      </w:pPr>
    </w:p>
    <w:p w:rsidR="009E303D" w:rsidRPr="009E303D" w:rsidRDefault="009E303D" w:rsidP="009E303D">
      <w:pPr>
        <w:shd w:val="clear" w:color="auto" w:fill="FFFFFF"/>
        <w:spacing w:after="0" w:line="240" w:lineRule="auto"/>
        <w:ind w:right="442" w:firstLine="2308"/>
        <w:jc w:val="center"/>
        <w:rPr>
          <w:rFonts w:ascii="Times New Roman" w:eastAsia="Times New Roman" w:hAnsi="Times New Roman" w:cs="Times New Roman"/>
          <w:b/>
          <w:bCs/>
          <w:color w:val="00000A"/>
          <w:sz w:val="24"/>
          <w:szCs w:val="24"/>
          <w:lang w:eastAsia="ru-RU"/>
        </w:rPr>
      </w:pPr>
    </w:p>
    <w:p w:rsidR="009E303D" w:rsidRPr="009E303D" w:rsidRDefault="009E303D" w:rsidP="009E303D">
      <w:pPr>
        <w:shd w:val="clear" w:color="auto" w:fill="FFFFFF"/>
        <w:spacing w:after="0" w:line="240" w:lineRule="auto"/>
        <w:ind w:right="442"/>
        <w:jc w:val="center"/>
        <w:rPr>
          <w:rFonts w:ascii="Times New Roman" w:eastAsia="Times New Roman" w:hAnsi="Times New Roman" w:cs="Times New Roman"/>
          <w:bCs/>
          <w:color w:val="00000A"/>
          <w:sz w:val="24"/>
          <w:szCs w:val="24"/>
          <w:lang w:eastAsia="ru-RU"/>
        </w:rPr>
      </w:pPr>
      <w:r w:rsidRPr="009E303D">
        <w:rPr>
          <w:rFonts w:ascii="Times New Roman" w:eastAsia="Times New Roman" w:hAnsi="Times New Roman" w:cs="Times New Roman"/>
          <w:bCs/>
          <w:color w:val="00000A"/>
          <w:sz w:val="24"/>
          <w:szCs w:val="24"/>
          <w:lang w:eastAsia="ru-RU"/>
        </w:rPr>
        <w:t>Заявление</w:t>
      </w:r>
    </w:p>
    <w:p w:rsidR="009E303D" w:rsidRPr="009E303D" w:rsidRDefault="009E303D" w:rsidP="009E303D">
      <w:pPr>
        <w:shd w:val="clear" w:color="auto" w:fill="FFFFFF"/>
        <w:spacing w:after="0" w:line="240" w:lineRule="auto"/>
        <w:ind w:right="442" w:firstLine="851"/>
        <w:rPr>
          <w:rFonts w:ascii="Times New Roman" w:eastAsia="Times New Roman" w:hAnsi="Times New Roman" w:cs="Times New Roman"/>
          <w:color w:val="00000A"/>
          <w:sz w:val="24"/>
          <w:szCs w:val="24"/>
          <w:lang w:eastAsia="ru-RU"/>
        </w:rPr>
      </w:pPr>
      <w:r w:rsidRPr="009E303D">
        <w:rPr>
          <w:rFonts w:ascii="Times New Roman" w:eastAsia="Times New Roman" w:hAnsi="Times New Roman" w:cs="Times New Roman"/>
          <w:bCs/>
          <w:color w:val="00000A"/>
          <w:sz w:val="24"/>
          <w:szCs w:val="24"/>
          <w:lang w:eastAsia="ru-RU"/>
        </w:rPr>
        <w:t xml:space="preserve"> </w:t>
      </w:r>
      <w:r w:rsidRPr="009E303D">
        <w:rPr>
          <w:rFonts w:ascii="Times New Roman" w:eastAsia="Times New Roman" w:hAnsi="Times New Roman" w:cs="Times New Roman"/>
          <w:bCs/>
          <w:color w:val="00000A"/>
          <w:spacing w:val="-1"/>
          <w:sz w:val="24"/>
          <w:szCs w:val="24"/>
          <w:lang w:eastAsia="ru-RU"/>
        </w:rPr>
        <w:t>о выдаче разрешения на перезахоронение останков умершего (ей) в могилу</w:t>
      </w:r>
    </w:p>
    <w:p w:rsidR="009E303D" w:rsidRPr="009E303D" w:rsidRDefault="009E303D" w:rsidP="009E303D">
      <w:pPr>
        <w:shd w:val="clear" w:color="auto" w:fill="FFFFFF"/>
        <w:spacing w:before="542" w:after="0" w:line="240" w:lineRule="auto"/>
        <w:ind w:left="5"/>
        <w:rPr>
          <w:rFonts w:ascii="Times New Roman" w:eastAsia="Times New Roman" w:hAnsi="Times New Roman" w:cs="Times New Roman"/>
          <w:color w:val="00000A"/>
          <w:spacing w:val="-2"/>
          <w:sz w:val="24"/>
          <w:szCs w:val="24"/>
          <w:lang w:eastAsia="ru-RU"/>
        </w:rPr>
      </w:pPr>
      <w:r w:rsidRPr="009E303D">
        <w:rPr>
          <w:rFonts w:ascii="Times New Roman" w:eastAsia="Times New Roman" w:hAnsi="Times New Roman" w:cs="Times New Roman"/>
          <w:color w:val="00000A"/>
          <w:spacing w:val="-2"/>
          <w:sz w:val="24"/>
          <w:szCs w:val="24"/>
          <w:lang w:eastAsia="ru-RU"/>
        </w:rPr>
        <w:t>Прошу выдать разрешение на перезахоронение</w:t>
      </w:r>
    </w:p>
    <w:p w:rsidR="009E303D" w:rsidRPr="009E303D" w:rsidRDefault="009E303D" w:rsidP="009E303D">
      <w:pPr>
        <w:shd w:val="clear" w:color="auto" w:fill="FFFFFF"/>
        <w:spacing w:before="542" w:after="0" w:line="240" w:lineRule="auto"/>
        <w:ind w:left="5"/>
        <w:rPr>
          <w:rFonts w:ascii="Times New Roman" w:eastAsia="Times New Roman" w:hAnsi="Times New Roman" w:cs="Times New Roman"/>
          <w:color w:val="00000A"/>
          <w:spacing w:val="-2"/>
          <w:sz w:val="24"/>
          <w:szCs w:val="24"/>
          <w:lang w:eastAsia="ru-RU"/>
        </w:rPr>
      </w:pPr>
      <w:r w:rsidRPr="009E303D">
        <w:rPr>
          <w:rFonts w:ascii="Times New Roman" w:eastAsia="Times New Roman" w:hAnsi="Times New Roman" w:cs="Times New Roman"/>
          <w:color w:val="00000A"/>
          <w:spacing w:val="-2"/>
          <w:sz w:val="24"/>
          <w:szCs w:val="24"/>
          <w:lang w:eastAsia="ru-RU"/>
        </w:rPr>
        <w:t>________________________________________________________________________________</w:t>
      </w:r>
    </w:p>
    <w:p w:rsidR="009E303D" w:rsidRPr="009E303D" w:rsidRDefault="009E303D" w:rsidP="009E303D">
      <w:pPr>
        <w:shd w:val="clear" w:color="auto" w:fill="FFFFFF"/>
        <w:spacing w:after="0" w:line="240" w:lineRule="auto"/>
        <w:ind w:left="6"/>
        <w:jc w:val="center"/>
        <w:rPr>
          <w:rFonts w:ascii="Times New Roman" w:eastAsia="Times New Roman" w:hAnsi="Times New Roman" w:cs="Times New Roman"/>
          <w:color w:val="00000A"/>
          <w:spacing w:val="-2"/>
          <w:sz w:val="20"/>
          <w:szCs w:val="20"/>
          <w:lang w:eastAsia="ru-RU"/>
        </w:rPr>
      </w:pPr>
      <w:r w:rsidRPr="009E303D">
        <w:rPr>
          <w:rFonts w:ascii="Times New Roman" w:eastAsia="Times New Roman" w:hAnsi="Times New Roman" w:cs="Times New Roman"/>
          <w:color w:val="00000A"/>
          <w:spacing w:val="-2"/>
          <w:sz w:val="20"/>
          <w:szCs w:val="20"/>
          <w:lang w:eastAsia="ru-RU"/>
        </w:rPr>
        <w:t>(фамилия, имя, отчество умершего)</w:t>
      </w:r>
    </w:p>
    <w:p w:rsidR="009E303D" w:rsidRPr="009E303D" w:rsidRDefault="009E303D" w:rsidP="009E303D">
      <w:pPr>
        <w:shd w:val="clear" w:color="auto" w:fill="FFFFFF"/>
        <w:spacing w:before="542" w:after="0" w:line="360" w:lineRule="auto"/>
        <w:ind w:left="5"/>
        <w:rPr>
          <w:rFonts w:ascii="Times New Roman" w:eastAsia="Times New Roman" w:hAnsi="Times New Roman" w:cs="Times New Roman"/>
          <w:color w:val="00000A"/>
          <w:sz w:val="24"/>
          <w:szCs w:val="24"/>
          <w:lang w:eastAsia="ru-RU"/>
        </w:rPr>
      </w:pPr>
      <w:r w:rsidRPr="009E303D">
        <w:rPr>
          <w:rFonts w:ascii="Times New Roman" w:eastAsia="Times New Roman" w:hAnsi="Times New Roman" w:cs="Times New Roman"/>
          <w:color w:val="00000A"/>
          <w:spacing w:val="-2"/>
          <w:sz w:val="24"/>
          <w:szCs w:val="24"/>
          <w:lang w:eastAsia="ru-RU"/>
        </w:rPr>
        <w:t>Дата смерти</w:t>
      </w:r>
      <w:r w:rsidRPr="009E303D">
        <w:rPr>
          <w:rFonts w:ascii="Times New Roman" w:eastAsia="Times New Roman" w:hAnsi="Times New Roman" w:cs="Times New Roman"/>
          <w:color w:val="00000A"/>
          <w:sz w:val="24"/>
          <w:szCs w:val="24"/>
          <w:lang w:eastAsia="ru-RU"/>
        </w:rPr>
        <w:t>_____________________,</w:t>
      </w:r>
    </w:p>
    <w:p w:rsidR="009E303D" w:rsidRPr="009E303D" w:rsidRDefault="009E303D" w:rsidP="009E303D">
      <w:pPr>
        <w:shd w:val="clear" w:color="auto" w:fill="FFFFFF"/>
        <w:spacing w:after="0" w:line="360" w:lineRule="auto"/>
        <w:ind w:left="6"/>
        <w:rPr>
          <w:rFonts w:ascii="Times New Roman" w:eastAsia="Times New Roman" w:hAnsi="Times New Roman" w:cs="Times New Roman"/>
          <w:color w:val="00000A"/>
          <w:sz w:val="24"/>
          <w:szCs w:val="24"/>
          <w:lang w:eastAsia="ru-RU"/>
        </w:rPr>
      </w:pPr>
      <w:r w:rsidRPr="009E303D">
        <w:rPr>
          <w:rFonts w:ascii="Times New Roman" w:eastAsia="Times New Roman" w:hAnsi="Times New Roman" w:cs="Times New Roman"/>
          <w:color w:val="00000A"/>
          <w:spacing w:val="-2"/>
          <w:sz w:val="24"/>
          <w:szCs w:val="24"/>
          <w:lang w:eastAsia="ru-RU"/>
        </w:rPr>
        <w:t>захороненного на кладбище________________________________________________________</w:t>
      </w:r>
    </w:p>
    <w:p w:rsidR="009E303D" w:rsidRPr="009E303D" w:rsidRDefault="009E303D" w:rsidP="009E303D">
      <w:pPr>
        <w:shd w:val="clear" w:color="auto" w:fill="FFFFFF"/>
        <w:spacing w:after="0" w:line="240" w:lineRule="auto"/>
        <w:ind w:left="6"/>
        <w:rPr>
          <w:rFonts w:ascii="Times New Roman" w:eastAsia="Times New Roman" w:hAnsi="Times New Roman" w:cs="Times New Roman"/>
          <w:color w:val="00000A"/>
          <w:spacing w:val="-3"/>
          <w:sz w:val="20"/>
          <w:szCs w:val="20"/>
          <w:lang w:eastAsia="ru-RU"/>
        </w:rPr>
      </w:pPr>
      <w:r w:rsidRPr="009E303D">
        <w:rPr>
          <w:rFonts w:ascii="Times New Roman" w:eastAsia="Times New Roman" w:hAnsi="Times New Roman" w:cs="Times New Roman"/>
          <w:color w:val="00000A"/>
          <w:spacing w:val="-3"/>
          <w:sz w:val="24"/>
          <w:szCs w:val="24"/>
          <w:lang w:eastAsia="ru-RU"/>
        </w:rPr>
        <w:tab/>
      </w:r>
      <w:r w:rsidRPr="009E303D">
        <w:rPr>
          <w:rFonts w:ascii="Times New Roman" w:eastAsia="Times New Roman" w:hAnsi="Times New Roman" w:cs="Times New Roman"/>
          <w:color w:val="00000A"/>
          <w:spacing w:val="-3"/>
          <w:sz w:val="24"/>
          <w:szCs w:val="24"/>
          <w:lang w:eastAsia="ru-RU"/>
        </w:rPr>
        <w:tab/>
      </w:r>
      <w:r w:rsidRPr="009E303D">
        <w:rPr>
          <w:rFonts w:ascii="Times New Roman" w:eastAsia="Times New Roman" w:hAnsi="Times New Roman" w:cs="Times New Roman"/>
          <w:color w:val="00000A"/>
          <w:spacing w:val="-3"/>
          <w:sz w:val="24"/>
          <w:szCs w:val="24"/>
          <w:lang w:eastAsia="ru-RU"/>
        </w:rPr>
        <w:tab/>
      </w:r>
      <w:r w:rsidRPr="009E303D">
        <w:rPr>
          <w:rFonts w:ascii="Times New Roman" w:eastAsia="Times New Roman" w:hAnsi="Times New Roman" w:cs="Times New Roman"/>
          <w:color w:val="00000A"/>
          <w:spacing w:val="-3"/>
          <w:sz w:val="24"/>
          <w:szCs w:val="24"/>
          <w:lang w:eastAsia="ru-RU"/>
        </w:rPr>
        <w:tab/>
      </w:r>
      <w:r w:rsidRPr="009E303D">
        <w:rPr>
          <w:rFonts w:ascii="Times New Roman" w:eastAsia="Times New Roman" w:hAnsi="Times New Roman" w:cs="Times New Roman"/>
          <w:color w:val="00000A"/>
          <w:spacing w:val="-3"/>
          <w:sz w:val="24"/>
          <w:szCs w:val="24"/>
          <w:lang w:eastAsia="ru-RU"/>
        </w:rPr>
        <w:tab/>
      </w:r>
      <w:r w:rsidRPr="009E303D">
        <w:rPr>
          <w:rFonts w:ascii="Times New Roman" w:eastAsia="Times New Roman" w:hAnsi="Times New Roman" w:cs="Times New Roman"/>
          <w:color w:val="00000A"/>
          <w:spacing w:val="-3"/>
          <w:sz w:val="20"/>
          <w:szCs w:val="20"/>
          <w:lang w:eastAsia="ru-RU"/>
        </w:rPr>
        <w:t>(наименование кладбища)</w:t>
      </w:r>
    </w:p>
    <w:p w:rsidR="009E303D" w:rsidRPr="009E303D" w:rsidRDefault="009E303D" w:rsidP="009E303D">
      <w:pPr>
        <w:shd w:val="clear" w:color="auto" w:fill="FFFFFF"/>
        <w:spacing w:after="0" w:line="240" w:lineRule="auto"/>
        <w:ind w:left="6"/>
        <w:rPr>
          <w:rFonts w:ascii="Times New Roman" w:eastAsia="Times New Roman" w:hAnsi="Times New Roman" w:cs="Times New Roman"/>
          <w:color w:val="00000A"/>
          <w:spacing w:val="-3"/>
          <w:sz w:val="24"/>
          <w:szCs w:val="24"/>
          <w:lang w:eastAsia="ru-RU"/>
        </w:rPr>
      </w:pPr>
    </w:p>
    <w:p w:rsidR="009E303D" w:rsidRPr="009E303D" w:rsidRDefault="009E303D" w:rsidP="009E303D">
      <w:pPr>
        <w:shd w:val="clear" w:color="auto" w:fill="FFFFFF"/>
        <w:spacing w:after="0" w:line="240" w:lineRule="auto"/>
        <w:ind w:left="6"/>
        <w:rPr>
          <w:rFonts w:ascii="Times New Roman" w:eastAsia="Times New Roman" w:hAnsi="Times New Roman" w:cs="Times New Roman"/>
          <w:color w:val="00000A"/>
          <w:spacing w:val="-3"/>
          <w:sz w:val="24"/>
          <w:szCs w:val="24"/>
          <w:lang w:eastAsia="ru-RU"/>
        </w:rPr>
      </w:pPr>
      <w:r w:rsidRPr="009E303D">
        <w:rPr>
          <w:rFonts w:ascii="Times New Roman" w:eastAsia="Times New Roman" w:hAnsi="Times New Roman" w:cs="Times New Roman"/>
          <w:color w:val="00000A"/>
          <w:spacing w:val="-3"/>
          <w:sz w:val="24"/>
          <w:szCs w:val="24"/>
          <w:lang w:eastAsia="ru-RU"/>
        </w:rPr>
        <w:t>Место перезахоронение ____________________________________________________________</w:t>
      </w:r>
    </w:p>
    <w:p w:rsidR="009E303D" w:rsidRPr="009E303D" w:rsidRDefault="009E303D" w:rsidP="009E303D">
      <w:pPr>
        <w:shd w:val="clear" w:color="auto" w:fill="FFFFFF"/>
        <w:spacing w:after="0" w:line="240" w:lineRule="auto"/>
        <w:ind w:left="6"/>
        <w:rPr>
          <w:rFonts w:ascii="Times New Roman" w:eastAsia="Times New Roman" w:hAnsi="Times New Roman" w:cs="Times New Roman"/>
          <w:color w:val="00000A"/>
          <w:spacing w:val="-3"/>
          <w:sz w:val="20"/>
          <w:szCs w:val="20"/>
          <w:lang w:eastAsia="ru-RU"/>
        </w:rPr>
      </w:pPr>
      <w:r w:rsidRPr="009E303D">
        <w:rPr>
          <w:rFonts w:ascii="Times New Roman" w:eastAsia="Times New Roman" w:hAnsi="Times New Roman" w:cs="Times New Roman"/>
          <w:color w:val="00000A"/>
          <w:spacing w:val="-3"/>
          <w:sz w:val="24"/>
          <w:szCs w:val="24"/>
          <w:lang w:eastAsia="ru-RU"/>
        </w:rPr>
        <w:tab/>
      </w:r>
      <w:r w:rsidRPr="009E303D">
        <w:rPr>
          <w:rFonts w:ascii="Times New Roman" w:eastAsia="Times New Roman" w:hAnsi="Times New Roman" w:cs="Times New Roman"/>
          <w:color w:val="00000A"/>
          <w:spacing w:val="-3"/>
          <w:sz w:val="24"/>
          <w:szCs w:val="24"/>
          <w:lang w:eastAsia="ru-RU"/>
        </w:rPr>
        <w:tab/>
      </w:r>
      <w:r w:rsidRPr="009E303D">
        <w:rPr>
          <w:rFonts w:ascii="Times New Roman" w:eastAsia="Times New Roman" w:hAnsi="Times New Roman" w:cs="Times New Roman"/>
          <w:color w:val="00000A"/>
          <w:spacing w:val="-3"/>
          <w:sz w:val="24"/>
          <w:szCs w:val="24"/>
          <w:lang w:eastAsia="ru-RU"/>
        </w:rPr>
        <w:tab/>
      </w:r>
      <w:r w:rsidRPr="009E303D">
        <w:rPr>
          <w:rFonts w:ascii="Times New Roman" w:eastAsia="Times New Roman" w:hAnsi="Times New Roman" w:cs="Times New Roman"/>
          <w:color w:val="00000A"/>
          <w:spacing w:val="-3"/>
          <w:sz w:val="24"/>
          <w:szCs w:val="24"/>
          <w:lang w:eastAsia="ru-RU"/>
        </w:rPr>
        <w:tab/>
      </w:r>
      <w:r w:rsidRPr="009E303D">
        <w:rPr>
          <w:rFonts w:ascii="Times New Roman" w:eastAsia="Times New Roman" w:hAnsi="Times New Roman" w:cs="Times New Roman"/>
          <w:color w:val="00000A"/>
          <w:spacing w:val="-3"/>
          <w:sz w:val="24"/>
          <w:szCs w:val="24"/>
          <w:lang w:eastAsia="ru-RU"/>
        </w:rPr>
        <w:tab/>
      </w:r>
      <w:r w:rsidRPr="009E303D">
        <w:rPr>
          <w:rFonts w:ascii="Times New Roman" w:eastAsia="Times New Roman" w:hAnsi="Times New Roman" w:cs="Times New Roman"/>
          <w:color w:val="00000A"/>
          <w:spacing w:val="-3"/>
          <w:sz w:val="20"/>
          <w:szCs w:val="20"/>
          <w:lang w:eastAsia="ru-RU"/>
        </w:rPr>
        <w:t>(наименование кладбища)</w:t>
      </w:r>
    </w:p>
    <w:p w:rsidR="009E303D" w:rsidRPr="009E303D" w:rsidRDefault="009E303D" w:rsidP="009E303D">
      <w:pPr>
        <w:shd w:val="clear" w:color="auto" w:fill="FFFFFF"/>
        <w:spacing w:after="0" w:line="240" w:lineRule="auto"/>
        <w:ind w:left="6"/>
        <w:rPr>
          <w:rFonts w:ascii="Times New Roman" w:eastAsia="Times New Roman" w:hAnsi="Times New Roman" w:cs="Times New Roman"/>
          <w:color w:val="00000A"/>
          <w:sz w:val="24"/>
          <w:szCs w:val="24"/>
          <w:lang w:eastAsia="ru-RU"/>
        </w:rPr>
      </w:pPr>
    </w:p>
    <w:p w:rsidR="009E303D" w:rsidRPr="009E303D" w:rsidRDefault="009E303D" w:rsidP="009E303D">
      <w:pPr>
        <w:shd w:val="clear" w:color="auto" w:fill="FFFFFF"/>
        <w:spacing w:after="0" w:line="240" w:lineRule="auto"/>
        <w:ind w:left="142"/>
        <w:rPr>
          <w:rFonts w:ascii="Times New Roman" w:eastAsia="Times New Roman" w:hAnsi="Times New Roman" w:cs="Times New Roman"/>
          <w:color w:val="00000A"/>
          <w:spacing w:val="-3"/>
          <w:sz w:val="24"/>
          <w:szCs w:val="24"/>
          <w:lang w:eastAsia="ru-RU"/>
        </w:rPr>
      </w:pPr>
      <w:r w:rsidRPr="009E303D">
        <w:rPr>
          <w:rFonts w:ascii="Times New Roman" w:eastAsia="Times New Roman" w:hAnsi="Times New Roman" w:cs="Times New Roman"/>
          <w:color w:val="00000A"/>
          <w:spacing w:val="-3"/>
          <w:sz w:val="24"/>
          <w:szCs w:val="24"/>
          <w:lang w:eastAsia="ru-RU"/>
        </w:rPr>
        <w:t>________________________________________________________________________________</w:t>
      </w:r>
    </w:p>
    <w:p w:rsidR="009E303D" w:rsidRPr="009E303D" w:rsidRDefault="009E303D" w:rsidP="009E303D">
      <w:pPr>
        <w:shd w:val="clear" w:color="auto" w:fill="FFFFFF"/>
        <w:spacing w:after="0" w:line="240" w:lineRule="auto"/>
        <w:ind w:left="3120"/>
        <w:rPr>
          <w:rFonts w:ascii="Times New Roman" w:eastAsia="Times New Roman" w:hAnsi="Times New Roman" w:cs="Times New Roman"/>
          <w:color w:val="00000A"/>
          <w:sz w:val="20"/>
          <w:szCs w:val="20"/>
          <w:lang w:eastAsia="ru-RU"/>
        </w:rPr>
      </w:pPr>
      <w:r w:rsidRPr="009E303D">
        <w:rPr>
          <w:rFonts w:ascii="Times New Roman" w:eastAsia="Times New Roman" w:hAnsi="Times New Roman" w:cs="Times New Roman"/>
          <w:color w:val="00000A"/>
          <w:sz w:val="20"/>
          <w:szCs w:val="20"/>
          <w:lang w:eastAsia="ru-RU"/>
        </w:rPr>
        <w:t>(дата. Ф.И.О., подпись)</w:t>
      </w:r>
    </w:p>
    <w:p w:rsidR="009E303D" w:rsidRPr="009E303D" w:rsidRDefault="009E303D" w:rsidP="009E303D">
      <w:pPr>
        <w:shd w:val="clear" w:color="auto" w:fill="FFFFFF"/>
        <w:spacing w:before="264" w:after="0" w:line="283" w:lineRule="exact"/>
        <w:rPr>
          <w:rFonts w:ascii="Times New Roman" w:eastAsia="Times New Roman" w:hAnsi="Times New Roman" w:cs="Times New Roman"/>
          <w:color w:val="00000A"/>
          <w:sz w:val="24"/>
          <w:szCs w:val="24"/>
          <w:lang w:eastAsia="ru-RU"/>
        </w:rPr>
      </w:pPr>
      <w:r w:rsidRPr="009E303D">
        <w:rPr>
          <w:rFonts w:ascii="Times New Roman" w:eastAsia="Times New Roman" w:hAnsi="Times New Roman" w:cs="Times New Roman"/>
          <w:color w:val="00000A"/>
          <w:sz w:val="24"/>
          <w:szCs w:val="24"/>
          <w:lang w:eastAsia="ru-RU"/>
        </w:rPr>
        <w:t>Приложение: указываются документы, которые заявитель представляет в соответствии с пунктом 2.6. методических рекомендаций.</w:t>
      </w:r>
    </w:p>
    <w:p w:rsidR="009E303D" w:rsidRPr="009E303D" w:rsidRDefault="009E303D" w:rsidP="009E303D">
      <w:pPr>
        <w:shd w:val="clear" w:color="auto" w:fill="FFFFFF"/>
        <w:spacing w:before="264" w:after="0" w:line="283" w:lineRule="exact"/>
        <w:rPr>
          <w:rFonts w:ascii="Times New Roman" w:eastAsia="Times New Roman" w:hAnsi="Times New Roman" w:cs="Times New Roman"/>
          <w:color w:val="00000A"/>
          <w:sz w:val="24"/>
          <w:szCs w:val="24"/>
          <w:lang w:eastAsia="ru-RU"/>
        </w:rPr>
      </w:pPr>
    </w:p>
    <w:p w:rsidR="009E303D" w:rsidRPr="009E303D" w:rsidRDefault="009E303D" w:rsidP="009E30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Подпись ___________ Ф.И.О. __________________________________ Дата ________</w:t>
      </w:r>
    </w:p>
    <w:p w:rsidR="009E303D" w:rsidRPr="009E303D" w:rsidRDefault="009E303D" w:rsidP="009E303D">
      <w:pPr>
        <w:spacing w:after="0" w:line="240" w:lineRule="auto"/>
        <w:rPr>
          <w:rFonts w:ascii="Times New Roman" w:eastAsia="Times New Roman" w:hAnsi="Times New Roman" w:cs="Times New Roman"/>
          <w:color w:val="00000A"/>
          <w:sz w:val="24"/>
          <w:szCs w:val="20"/>
          <w:lang w:eastAsia="ru-RU"/>
        </w:rPr>
      </w:pPr>
    </w:p>
    <w:p w:rsidR="009E303D" w:rsidRPr="009E303D" w:rsidRDefault="009E303D" w:rsidP="009E303D">
      <w:pPr>
        <w:spacing w:after="0" w:line="240" w:lineRule="auto"/>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Приложение № 6</w:t>
      </w:r>
    </w:p>
    <w:p w:rsidR="009E303D" w:rsidRPr="009E303D" w:rsidRDefault="009E303D" w:rsidP="009E303D">
      <w:pPr>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к методическим рекомендациям</w:t>
      </w:r>
    </w:p>
    <w:p w:rsidR="009E303D" w:rsidRPr="009E303D" w:rsidRDefault="009E303D" w:rsidP="009E303D">
      <w:pPr>
        <w:widowControl w:val="0"/>
        <w:autoSpaceDE w:val="0"/>
        <w:autoSpaceDN w:val="0"/>
        <w:spacing w:after="0" w:line="240" w:lineRule="auto"/>
        <w:jc w:val="right"/>
        <w:rPr>
          <w:rFonts w:ascii="Times New Roman" w:eastAsia="Times New Roman" w:hAnsi="Times New Roman" w:cs="Times New Roman"/>
          <w:b/>
          <w:sz w:val="24"/>
          <w:szCs w:val="24"/>
          <w:lang w:eastAsia="ru-RU"/>
        </w:rPr>
      </w:pPr>
    </w:p>
    <w:p w:rsidR="009E303D" w:rsidRPr="009E303D" w:rsidRDefault="009E303D" w:rsidP="009E303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ФОРМА</w:t>
      </w:r>
    </w:p>
    <w:p w:rsidR="009E303D" w:rsidRPr="009E303D" w:rsidRDefault="009E303D" w:rsidP="009E303D">
      <w:pPr>
        <w:widowControl w:val="0"/>
        <w:autoSpaceDE w:val="0"/>
        <w:autoSpaceDN w:val="0"/>
        <w:spacing w:after="0" w:line="240" w:lineRule="auto"/>
        <w:jc w:val="center"/>
        <w:rPr>
          <w:rFonts w:ascii="Times New Roman" w:eastAsia="Times New Roman" w:hAnsi="Times New Roman" w:cs="Times New Roman"/>
          <w:b/>
          <w:sz w:val="24"/>
          <w:szCs w:val="24"/>
          <w:lang w:eastAsia="ru-RU"/>
        </w:rPr>
      </w:pPr>
    </w:p>
    <w:p w:rsidR="009E303D" w:rsidRPr="009E303D" w:rsidRDefault="009E303D" w:rsidP="009E303D">
      <w:pPr>
        <w:widowControl w:val="0"/>
        <w:autoSpaceDE w:val="0"/>
        <w:autoSpaceDN w:val="0"/>
        <w:spacing w:after="0" w:line="240" w:lineRule="auto"/>
        <w:jc w:val="center"/>
        <w:rPr>
          <w:rFonts w:ascii="Times New Roman" w:eastAsia="Times New Roman" w:hAnsi="Times New Roman" w:cs="Times New Roman"/>
          <w:b/>
          <w:sz w:val="24"/>
          <w:szCs w:val="24"/>
          <w:lang w:eastAsia="ru-RU"/>
        </w:rPr>
      </w:pPr>
    </w:p>
    <w:p w:rsidR="009E303D" w:rsidRPr="009E303D" w:rsidRDefault="009E303D" w:rsidP="009E303D">
      <w:pPr>
        <w:autoSpaceDE w:val="0"/>
        <w:autoSpaceDN w:val="0"/>
        <w:adjustRightInd w:val="0"/>
        <w:spacing w:after="0" w:line="240" w:lineRule="auto"/>
        <w:jc w:val="center"/>
        <w:outlineLvl w:val="0"/>
        <w:rPr>
          <w:rFonts w:ascii="Times New Roman" w:eastAsia="Calibri" w:hAnsi="Times New Roman" w:cs="Times New Roman"/>
          <w:sz w:val="24"/>
          <w:szCs w:val="24"/>
        </w:rPr>
      </w:pPr>
      <w:r w:rsidRPr="009E303D">
        <w:rPr>
          <w:rFonts w:ascii="Times New Roman" w:eastAsia="Calibri" w:hAnsi="Times New Roman" w:cs="Times New Roman"/>
          <w:sz w:val="24"/>
          <w:szCs w:val="24"/>
        </w:rPr>
        <w:t xml:space="preserve">На бланке уполномоченного органа в сфере погребения, </w:t>
      </w:r>
    </w:p>
    <w:p w:rsidR="009E303D" w:rsidRPr="009E303D" w:rsidRDefault="009E303D" w:rsidP="009E303D">
      <w:pPr>
        <w:autoSpaceDE w:val="0"/>
        <w:autoSpaceDN w:val="0"/>
        <w:adjustRightInd w:val="0"/>
        <w:spacing w:after="0" w:line="240" w:lineRule="auto"/>
        <w:jc w:val="center"/>
        <w:outlineLvl w:val="0"/>
        <w:rPr>
          <w:rFonts w:ascii="Times New Roman" w:eastAsia="Calibri" w:hAnsi="Times New Roman" w:cs="Times New Roman"/>
          <w:sz w:val="24"/>
          <w:szCs w:val="24"/>
        </w:rPr>
      </w:pPr>
      <w:r w:rsidRPr="009E303D">
        <w:rPr>
          <w:rFonts w:ascii="Times New Roman" w:eastAsia="Calibri" w:hAnsi="Times New Roman" w:cs="Times New Roman"/>
          <w:sz w:val="24"/>
          <w:szCs w:val="24"/>
        </w:rPr>
        <w:t>в ведении которого находится кладбище</w:t>
      </w:r>
    </w:p>
    <w:p w:rsidR="009E303D" w:rsidRPr="009E303D" w:rsidRDefault="009E303D" w:rsidP="009E303D">
      <w:pPr>
        <w:autoSpaceDE w:val="0"/>
        <w:autoSpaceDN w:val="0"/>
        <w:adjustRightInd w:val="0"/>
        <w:spacing w:after="0" w:line="240" w:lineRule="auto"/>
        <w:jc w:val="center"/>
        <w:outlineLvl w:val="0"/>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jc w:val="center"/>
        <w:outlineLvl w:val="0"/>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jc w:val="center"/>
        <w:outlineLvl w:val="0"/>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jc w:val="both"/>
        <w:outlineLvl w:val="0"/>
        <w:rPr>
          <w:rFonts w:ascii="Times New Roman" w:eastAsia="Calibri" w:hAnsi="Times New Roman" w:cs="Times New Roman"/>
          <w:sz w:val="24"/>
          <w:szCs w:val="24"/>
        </w:rPr>
      </w:pPr>
      <w:r w:rsidRPr="009E303D">
        <w:rPr>
          <w:rFonts w:ascii="Times New Roman" w:eastAsia="Calibri" w:hAnsi="Times New Roman" w:cs="Times New Roman"/>
          <w:sz w:val="24"/>
          <w:szCs w:val="24"/>
        </w:rPr>
        <w:t xml:space="preserve">О возможности принятия </w:t>
      </w:r>
    </w:p>
    <w:p w:rsidR="009E303D" w:rsidRPr="009E303D" w:rsidRDefault="009E303D" w:rsidP="009E303D">
      <w:pPr>
        <w:autoSpaceDE w:val="0"/>
        <w:autoSpaceDN w:val="0"/>
        <w:adjustRightInd w:val="0"/>
        <w:spacing w:after="0" w:line="240" w:lineRule="auto"/>
        <w:jc w:val="both"/>
        <w:outlineLvl w:val="0"/>
        <w:rPr>
          <w:rFonts w:ascii="Times New Roman" w:eastAsia="Calibri" w:hAnsi="Times New Roman" w:cs="Times New Roman"/>
          <w:sz w:val="24"/>
          <w:szCs w:val="24"/>
        </w:rPr>
      </w:pPr>
      <w:r w:rsidRPr="009E303D">
        <w:rPr>
          <w:rFonts w:ascii="Times New Roman" w:eastAsia="Calibri" w:hAnsi="Times New Roman" w:cs="Times New Roman"/>
          <w:sz w:val="24"/>
          <w:szCs w:val="24"/>
        </w:rPr>
        <w:t xml:space="preserve">останков умершего(ей) </w:t>
      </w:r>
    </w:p>
    <w:p w:rsidR="009E303D" w:rsidRPr="009E303D" w:rsidRDefault="009E303D" w:rsidP="009E303D">
      <w:pPr>
        <w:autoSpaceDE w:val="0"/>
        <w:autoSpaceDN w:val="0"/>
        <w:adjustRightInd w:val="0"/>
        <w:spacing w:after="0" w:line="240" w:lineRule="auto"/>
        <w:jc w:val="both"/>
        <w:outlineLvl w:val="0"/>
        <w:rPr>
          <w:rFonts w:ascii="Times New Roman" w:eastAsia="Calibri" w:hAnsi="Times New Roman" w:cs="Times New Roman"/>
          <w:color w:val="000000"/>
          <w:sz w:val="24"/>
          <w:szCs w:val="24"/>
        </w:rPr>
      </w:pPr>
      <w:r w:rsidRPr="009E303D">
        <w:rPr>
          <w:rFonts w:ascii="Times New Roman" w:eastAsia="Calibri" w:hAnsi="Times New Roman" w:cs="Times New Roman"/>
          <w:color w:val="000000"/>
          <w:sz w:val="24"/>
          <w:szCs w:val="24"/>
        </w:rPr>
        <w:t xml:space="preserve">с последующим захоронением </w:t>
      </w:r>
    </w:p>
    <w:p w:rsidR="009E303D" w:rsidRPr="009E303D" w:rsidRDefault="009E303D" w:rsidP="009E303D">
      <w:pPr>
        <w:autoSpaceDE w:val="0"/>
        <w:autoSpaceDN w:val="0"/>
        <w:adjustRightInd w:val="0"/>
        <w:spacing w:after="0" w:line="240" w:lineRule="auto"/>
        <w:jc w:val="both"/>
        <w:outlineLvl w:val="0"/>
        <w:rPr>
          <w:rFonts w:ascii="Times New Roman" w:eastAsia="Calibri" w:hAnsi="Times New Roman" w:cs="Times New Roman"/>
          <w:sz w:val="24"/>
          <w:szCs w:val="24"/>
        </w:rPr>
      </w:pPr>
      <w:r w:rsidRPr="009E303D">
        <w:rPr>
          <w:rFonts w:ascii="Times New Roman" w:eastAsia="Calibri" w:hAnsi="Times New Roman" w:cs="Times New Roman"/>
          <w:color w:val="000000"/>
          <w:sz w:val="24"/>
          <w:szCs w:val="24"/>
        </w:rPr>
        <w:t>на кладбище</w:t>
      </w:r>
    </w:p>
    <w:p w:rsidR="009E303D" w:rsidRPr="009E303D" w:rsidRDefault="009E303D" w:rsidP="009E303D">
      <w:pPr>
        <w:widowControl w:val="0"/>
        <w:autoSpaceDE w:val="0"/>
        <w:autoSpaceDN w:val="0"/>
        <w:spacing w:after="0" w:line="240" w:lineRule="auto"/>
        <w:outlineLvl w:val="0"/>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spacing w:after="0" w:line="240" w:lineRule="auto"/>
        <w:outlineLvl w:val="0"/>
        <w:rPr>
          <w:rFonts w:ascii="Times New Roman" w:eastAsia="Times New Roman" w:hAnsi="Times New Roman" w:cs="Times New Roman"/>
          <w:sz w:val="24"/>
          <w:szCs w:val="24"/>
          <w:lang w:eastAsia="ru-RU"/>
        </w:rPr>
      </w:pPr>
    </w:p>
    <w:p w:rsidR="009E303D" w:rsidRPr="009E303D" w:rsidRDefault="009E303D" w:rsidP="009E303D">
      <w:pPr>
        <w:autoSpaceDE w:val="0"/>
        <w:autoSpaceDN w:val="0"/>
        <w:adjustRightInd w:val="0"/>
        <w:spacing w:after="0" w:line="240" w:lineRule="auto"/>
        <w:ind w:right="282" w:firstLine="708"/>
        <w:jc w:val="both"/>
        <w:outlineLvl w:val="0"/>
        <w:rPr>
          <w:rFonts w:ascii="Times New Roman" w:eastAsia="Calibri" w:hAnsi="Times New Roman" w:cs="Times New Roman"/>
          <w:sz w:val="24"/>
          <w:szCs w:val="24"/>
        </w:rPr>
      </w:pPr>
      <w:r w:rsidRPr="009E303D">
        <w:rPr>
          <w:rFonts w:ascii="Times New Roman" w:eastAsia="Calibri" w:hAnsi="Times New Roman" w:cs="Times New Roman"/>
          <w:sz w:val="24"/>
          <w:szCs w:val="24"/>
        </w:rPr>
        <w:t>Настоящим _______________________________________________________________</w:t>
      </w:r>
    </w:p>
    <w:p w:rsidR="009E303D" w:rsidRPr="009E303D" w:rsidRDefault="009E303D" w:rsidP="009E303D">
      <w:pPr>
        <w:autoSpaceDE w:val="0"/>
        <w:autoSpaceDN w:val="0"/>
        <w:adjustRightInd w:val="0"/>
        <w:spacing w:after="0" w:line="240" w:lineRule="auto"/>
        <w:ind w:right="282"/>
        <w:jc w:val="center"/>
        <w:outlineLvl w:val="0"/>
        <w:rPr>
          <w:rFonts w:ascii="Times New Roman" w:eastAsia="Calibri" w:hAnsi="Times New Roman" w:cs="Times New Roman"/>
          <w:sz w:val="20"/>
          <w:szCs w:val="20"/>
        </w:rPr>
      </w:pPr>
      <w:r w:rsidRPr="009E303D">
        <w:rPr>
          <w:rFonts w:ascii="Times New Roman" w:eastAsia="Calibri" w:hAnsi="Times New Roman" w:cs="Times New Roman"/>
          <w:sz w:val="20"/>
          <w:szCs w:val="20"/>
        </w:rPr>
        <w:t xml:space="preserve">                      (наименование уполномоченного органа в сфере погребения, в ведении которого находится кладбище)</w:t>
      </w:r>
    </w:p>
    <w:p w:rsidR="009E303D" w:rsidRPr="009E303D" w:rsidRDefault="009E303D" w:rsidP="009E303D">
      <w:pPr>
        <w:autoSpaceDE w:val="0"/>
        <w:autoSpaceDN w:val="0"/>
        <w:adjustRightInd w:val="0"/>
        <w:spacing w:after="0" w:line="240" w:lineRule="auto"/>
        <w:ind w:right="282"/>
        <w:jc w:val="center"/>
        <w:outlineLvl w:val="0"/>
        <w:rPr>
          <w:rFonts w:ascii="Times New Roman" w:eastAsia="Calibri" w:hAnsi="Times New Roman" w:cs="Times New Roman"/>
          <w:sz w:val="20"/>
          <w:szCs w:val="20"/>
        </w:rPr>
      </w:pPr>
    </w:p>
    <w:p w:rsidR="009E303D" w:rsidRPr="009E303D" w:rsidRDefault="009E303D" w:rsidP="009E303D">
      <w:pPr>
        <w:widowControl w:val="0"/>
        <w:autoSpaceDE w:val="0"/>
        <w:autoSpaceDN w:val="0"/>
        <w:spacing w:after="0" w:line="240" w:lineRule="auto"/>
        <w:ind w:right="282"/>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сообщает о возможности принятия останков ______________________________ ______________________________________________________________________________,</w:t>
      </w:r>
    </w:p>
    <w:p w:rsidR="009E303D" w:rsidRPr="009E303D" w:rsidRDefault="009E303D" w:rsidP="009E303D">
      <w:pPr>
        <w:widowControl w:val="0"/>
        <w:autoSpaceDE w:val="0"/>
        <w:autoSpaceDN w:val="0"/>
        <w:spacing w:after="0" w:line="240" w:lineRule="auto"/>
        <w:ind w:right="282"/>
        <w:jc w:val="both"/>
        <w:rPr>
          <w:rFonts w:ascii="Times New Roman" w:eastAsia="Times New Roman" w:hAnsi="Times New Roman" w:cs="Times New Roman"/>
          <w:sz w:val="20"/>
          <w:szCs w:val="20"/>
          <w:lang w:eastAsia="ru-RU"/>
        </w:rPr>
      </w:pPr>
      <w:r w:rsidRPr="009E303D">
        <w:rPr>
          <w:rFonts w:ascii="Times New Roman" w:eastAsia="Times New Roman" w:hAnsi="Times New Roman" w:cs="Times New Roman"/>
          <w:sz w:val="20"/>
          <w:szCs w:val="20"/>
          <w:lang w:eastAsia="ru-RU"/>
        </w:rPr>
        <w:t xml:space="preserve">                                                                                   (Ф.И.О. умершего(ей))</w:t>
      </w:r>
    </w:p>
    <w:p w:rsidR="009E303D" w:rsidRPr="009E303D" w:rsidRDefault="009E303D" w:rsidP="009E303D">
      <w:pPr>
        <w:widowControl w:val="0"/>
        <w:autoSpaceDE w:val="0"/>
        <w:autoSpaceDN w:val="0"/>
        <w:spacing w:after="0" w:line="240" w:lineRule="auto"/>
        <w:ind w:right="282"/>
        <w:jc w:val="both"/>
        <w:rPr>
          <w:rFonts w:ascii="Times New Roman" w:eastAsia="Times New Roman" w:hAnsi="Times New Roman" w:cs="Times New Roman"/>
          <w:sz w:val="16"/>
          <w:szCs w:val="16"/>
          <w:lang w:eastAsia="ru-RU"/>
        </w:rPr>
      </w:pPr>
      <w:r w:rsidRPr="009E303D">
        <w:rPr>
          <w:rFonts w:ascii="Times New Roman" w:eastAsia="Times New Roman" w:hAnsi="Times New Roman" w:cs="Times New Roman"/>
          <w:sz w:val="24"/>
          <w:szCs w:val="24"/>
          <w:lang w:eastAsia="ru-RU"/>
        </w:rPr>
        <w:t>умершего(ей)  «___»  ______________ ________ г., свидетельство о смерти</w:t>
      </w:r>
      <w:r w:rsidRPr="009E303D">
        <w:rPr>
          <w:rFonts w:ascii="Times New Roman" w:eastAsia="Times New Roman" w:hAnsi="Times New Roman" w:cs="Times New Roman"/>
          <w:sz w:val="24"/>
          <w:szCs w:val="24"/>
          <w:lang w:eastAsia="ru-RU"/>
        </w:rPr>
        <w:br/>
        <w:t xml:space="preserve">№    ____________________________   от  «___»  __________________  г. выдано </w:t>
      </w:r>
      <w:r w:rsidRPr="009E303D">
        <w:rPr>
          <w:rFonts w:ascii="Times New Roman" w:eastAsia="Times New Roman" w:hAnsi="Times New Roman" w:cs="Times New Roman"/>
          <w:sz w:val="24"/>
          <w:szCs w:val="24"/>
          <w:lang w:eastAsia="ru-RU"/>
        </w:rPr>
        <w:br/>
      </w:r>
    </w:p>
    <w:p w:rsidR="009E303D" w:rsidRPr="009E303D" w:rsidRDefault="009E303D" w:rsidP="009E303D">
      <w:pPr>
        <w:widowControl w:val="0"/>
        <w:autoSpaceDE w:val="0"/>
        <w:autoSpaceDN w:val="0"/>
        <w:spacing w:after="0" w:line="240" w:lineRule="auto"/>
        <w:ind w:right="282"/>
        <w:jc w:val="both"/>
        <w:rPr>
          <w:rFonts w:ascii="Times New Roman" w:eastAsia="Times New Roman" w:hAnsi="Times New Roman" w:cs="Times New Roman"/>
          <w:sz w:val="16"/>
          <w:szCs w:val="16"/>
          <w:lang w:eastAsia="ru-RU"/>
        </w:rPr>
      </w:pPr>
      <w:r w:rsidRPr="009E303D">
        <w:rPr>
          <w:rFonts w:ascii="Times New Roman" w:eastAsia="Times New Roman" w:hAnsi="Times New Roman" w:cs="Times New Roman"/>
          <w:sz w:val="24"/>
          <w:szCs w:val="24"/>
          <w:lang w:eastAsia="ru-RU"/>
        </w:rPr>
        <w:t>_____________________________________________________________________________</w:t>
      </w:r>
      <w:r w:rsidRPr="009E303D">
        <w:rPr>
          <w:rFonts w:ascii="Times New Roman" w:eastAsia="Times New Roman" w:hAnsi="Times New Roman" w:cs="Times New Roman"/>
          <w:sz w:val="24"/>
          <w:szCs w:val="24"/>
          <w:lang w:eastAsia="ru-RU"/>
        </w:rPr>
        <w:br/>
      </w:r>
    </w:p>
    <w:p w:rsidR="009E303D" w:rsidRPr="009E303D" w:rsidRDefault="009E303D" w:rsidP="009E303D">
      <w:pPr>
        <w:widowControl w:val="0"/>
        <w:autoSpaceDE w:val="0"/>
        <w:autoSpaceDN w:val="0"/>
        <w:spacing w:after="0" w:line="240" w:lineRule="auto"/>
        <w:ind w:right="282"/>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lastRenderedPageBreak/>
        <w:t>и предоставляет место на кладбище _________________________________ ____________________________________, земельный участок № ________ для захоронения.</w:t>
      </w:r>
    </w:p>
    <w:p w:rsidR="009E303D" w:rsidRPr="009E303D" w:rsidRDefault="009E303D" w:rsidP="009E303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9E303D" w:rsidRPr="009E303D" w:rsidTr="009E303D">
        <w:tc>
          <w:tcPr>
            <w:tcW w:w="4537" w:type="dxa"/>
          </w:tcPr>
          <w:p w:rsidR="009E303D" w:rsidRPr="009E303D" w:rsidRDefault="009E303D" w:rsidP="009E303D">
            <w:pPr>
              <w:autoSpaceDE w:val="0"/>
              <w:autoSpaceDN w:val="0"/>
              <w:adjustRightInd w:val="0"/>
              <w:spacing w:after="0" w:line="240" w:lineRule="auto"/>
              <w:jc w:val="center"/>
              <w:rPr>
                <w:rFonts w:ascii="Arial" w:eastAsia="Calibri" w:hAnsi="Arial" w:cs="Arial"/>
                <w:sz w:val="20"/>
                <w:szCs w:val="20"/>
              </w:rPr>
            </w:pPr>
            <w:r w:rsidRPr="009E303D">
              <w:rPr>
                <w:rFonts w:ascii="Arial" w:eastAsia="Calibri" w:hAnsi="Arial" w:cs="Arial"/>
                <w:sz w:val="20"/>
                <w:szCs w:val="20"/>
              </w:rPr>
              <w:t>______________________________________</w:t>
            </w:r>
          </w:p>
        </w:tc>
        <w:tc>
          <w:tcPr>
            <w:tcW w:w="2098" w:type="dxa"/>
          </w:tcPr>
          <w:p w:rsidR="009E303D" w:rsidRPr="009E303D" w:rsidRDefault="009E303D" w:rsidP="009E303D">
            <w:pPr>
              <w:autoSpaceDE w:val="0"/>
              <w:autoSpaceDN w:val="0"/>
              <w:adjustRightInd w:val="0"/>
              <w:spacing w:after="0" w:line="240" w:lineRule="auto"/>
              <w:jc w:val="center"/>
              <w:rPr>
                <w:rFonts w:ascii="Arial" w:eastAsia="Calibri" w:hAnsi="Arial" w:cs="Arial"/>
                <w:sz w:val="20"/>
                <w:szCs w:val="20"/>
              </w:rPr>
            </w:pPr>
            <w:r w:rsidRPr="009E303D">
              <w:rPr>
                <w:rFonts w:ascii="Arial" w:eastAsia="Calibri" w:hAnsi="Arial" w:cs="Arial"/>
                <w:sz w:val="20"/>
                <w:szCs w:val="20"/>
              </w:rPr>
              <w:t>_________________</w:t>
            </w:r>
          </w:p>
        </w:tc>
        <w:tc>
          <w:tcPr>
            <w:tcW w:w="2324" w:type="dxa"/>
          </w:tcPr>
          <w:p w:rsidR="009E303D" w:rsidRPr="009E303D" w:rsidRDefault="009E303D" w:rsidP="009E303D">
            <w:pPr>
              <w:autoSpaceDE w:val="0"/>
              <w:autoSpaceDN w:val="0"/>
              <w:adjustRightInd w:val="0"/>
              <w:spacing w:after="0" w:line="240" w:lineRule="auto"/>
              <w:jc w:val="center"/>
              <w:rPr>
                <w:rFonts w:ascii="Arial" w:eastAsia="Calibri" w:hAnsi="Arial" w:cs="Arial"/>
                <w:sz w:val="20"/>
                <w:szCs w:val="20"/>
              </w:rPr>
            </w:pPr>
            <w:r w:rsidRPr="009E303D">
              <w:rPr>
                <w:rFonts w:ascii="Arial" w:eastAsia="Calibri" w:hAnsi="Arial" w:cs="Arial"/>
                <w:sz w:val="20"/>
                <w:szCs w:val="20"/>
              </w:rPr>
              <w:t>__________________</w:t>
            </w:r>
          </w:p>
        </w:tc>
      </w:tr>
      <w:tr w:rsidR="009E303D" w:rsidRPr="009E303D" w:rsidTr="009E303D">
        <w:tc>
          <w:tcPr>
            <w:tcW w:w="4537"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 xml:space="preserve">(должность уполномоченного лица уполномоченного органа в сфере погребения, </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0"/>
                <w:szCs w:val="20"/>
              </w:rPr>
              <w:t>в ведении которого находится кладбище)</w:t>
            </w:r>
          </w:p>
        </w:tc>
        <w:tc>
          <w:tcPr>
            <w:tcW w:w="2098"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(подпись)</w:t>
            </w:r>
          </w:p>
        </w:tc>
        <w:tc>
          <w:tcPr>
            <w:tcW w:w="2324"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(расшифровка подписи)</w:t>
            </w:r>
          </w:p>
        </w:tc>
      </w:tr>
      <w:tr w:rsidR="009E303D" w:rsidRPr="009E303D" w:rsidTr="009E303D">
        <w:tc>
          <w:tcPr>
            <w:tcW w:w="4537" w:type="dxa"/>
          </w:tcPr>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М.П.</w:t>
            </w:r>
          </w:p>
        </w:tc>
        <w:tc>
          <w:tcPr>
            <w:tcW w:w="2098" w:type="dxa"/>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p>
        </w:tc>
        <w:tc>
          <w:tcPr>
            <w:tcW w:w="2324" w:type="dxa"/>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p>
        </w:tc>
      </w:tr>
    </w:tbl>
    <w:p w:rsidR="009E303D" w:rsidRPr="009E303D" w:rsidRDefault="009E303D" w:rsidP="009E303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Приложение № 7</w:t>
      </w:r>
    </w:p>
    <w:p w:rsidR="009E303D" w:rsidRPr="009E303D" w:rsidRDefault="009E303D" w:rsidP="009E303D">
      <w:pPr>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к методическим рекомендациям</w:t>
      </w:r>
    </w:p>
    <w:p w:rsidR="009E303D" w:rsidRPr="009E303D" w:rsidRDefault="009E303D" w:rsidP="009E303D">
      <w:pPr>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ФОРМА РАЗРЕШЕНИЯ НА ЗАХОРОНЕНИЕ УМЕРШЕГО НА НОВОМ МЕСТЕ ДЕЙСТВУЮЩЕГО ОБЩЕСТВЕННОГО КЛАДБИЩА</w:t>
      </w:r>
    </w:p>
    <w:p w:rsidR="009E303D" w:rsidRPr="009E303D" w:rsidRDefault="009E303D" w:rsidP="009E303D">
      <w:pPr>
        <w:autoSpaceDE w:val="0"/>
        <w:autoSpaceDN w:val="0"/>
        <w:adjustRightInd w:val="0"/>
        <w:spacing w:after="0" w:line="240" w:lineRule="auto"/>
        <w:ind w:firstLine="540"/>
        <w:jc w:val="both"/>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РАЗРЕШЕНИЕ ОТ «___» ___________ 202__г. № _______</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color w:val="000000"/>
          <w:sz w:val="24"/>
          <w:szCs w:val="24"/>
        </w:rPr>
      </w:pPr>
      <w:r w:rsidRPr="009E303D">
        <w:rPr>
          <w:rFonts w:ascii="Times New Roman" w:eastAsia="Calibri" w:hAnsi="Times New Roman" w:cs="Times New Roman"/>
          <w:color w:val="000000"/>
          <w:sz w:val="24"/>
          <w:szCs w:val="24"/>
        </w:rPr>
        <w:t xml:space="preserve">на захоронение умершего на новом месте действующего общественного кладбища </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color w:val="000000"/>
          <w:sz w:val="24"/>
          <w:szCs w:val="24"/>
        </w:rPr>
      </w:pPr>
      <w:r w:rsidRPr="009E303D">
        <w:rPr>
          <w:rFonts w:ascii="Times New Roman" w:eastAsia="Calibri" w:hAnsi="Times New Roman" w:cs="Times New Roman"/>
          <w:color w:val="000000"/>
          <w:sz w:val="24"/>
          <w:szCs w:val="24"/>
        </w:rPr>
        <w:t>на территории муниципального образования</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ind w:firstLine="708"/>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Выдано _____________________________________________________________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0"/>
          <w:szCs w:val="20"/>
        </w:rPr>
        <w:t xml:space="preserve">                                                              (фамилия, имя, отчество заявителя)</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паспорт ________________ выдан «___» _____________ _____ г. __________________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4"/>
          <w:szCs w:val="24"/>
        </w:rPr>
        <w:t xml:space="preserve">                     </w:t>
      </w:r>
      <w:r w:rsidRPr="009E303D">
        <w:rPr>
          <w:rFonts w:ascii="Times New Roman" w:eastAsia="Calibri" w:hAnsi="Times New Roman" w:cs="Times New Roman"/>
          <w:sz w:val="20"/>
          <w:szCs w:val="20"/>
        </w:rPr>
        <w:t>(серия, номер)</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_________________________________________________________________________</w:t>
      </w:r>
    </w:p>
    <w:p w:rsidR="009E303D" w:rsidRPr="009E303D" w:rsidRDefault="009E303D" w:rsidP="009E303D">
      <w:pPr>
        <w:autoSpaceDE w:val="0"/>
        <w:autoSpaceDN w:val="0"/>
        <w:adjustRightInd w:val="0"/>
        <w:spacing w:after="0" w:line="240" w:lineRule="auto"/>
        <w:ind w:right="424"/>
        <w:jc w:val="both"/>
        <w:rPr>
          <w:rFonts w:ascii="Times New Roman" w:eastAsia="Calibri" w:hAnsi="Times New Roman" w:cs="Times New Roman"/>
          <w:sz w:val="20"/>
          <w:szCs w:val="20"/>
        </w:rPr>
      </w:pPr>
      <w:r w:rsidRPr="009E303D">
        <w:rPr>
          <w:rFonts w:ascii="Times New Roman" w:eastAsia="Calibri" w:hAnsi="Times New Roman" w:cs="Times New Roman"/>
          <w:sz w:val="20"/>
          <w:szCs w:val="20"/>
        </w:rPr>
        <w:t xml:space="preserve">                                                                         (кем выдан)</w:t>
      </w:r>
    </w:p>
    <w:p w:rsidR="009E303D" w:rsidRPr="009E303D" w:rsidRDefault="009E303D" w:rsidP="009E303D">
      <w:pPr>
        <w:autoSpaceDE w:val="0"/>
        <w:autoSpaceDN w:val="0"/>
        <w:adjustRightInd w:val="0"/>
        <w:spacing w:after="0" w:line="240" w:lineRule="auto"/>
        <w:ind w:right="424"/>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адрес: ____________________________________________________________________</w:t>
      </w:r>
    </w:p>
    <w:p w:rsidR="009E303D" w:rsidRPr="009E303D" w:rsidRDefault="009E303D" w:rsidP="009E303D">
      <w:pPr>
        <w:autoSpaceDE w:val="0"/>
        <w:autoSpaceDN w:val="0"/>
        <w:adjustRightInd w:val="0"/>
        <w:spacing w:after="0" w:line="240" w:lineRule="auto"/>
        <w:ind w:right="424"/>
        <w:jc w:val="both"/>
        <w:rPr>
          <w:rFonts w:ascii="Times New Roman" w:eastAsia="Calibri" w:hAnsi="Times New Roman" w:cs="Times New Roman"/>
          <w:sz w:val="20"/>
          <w:szCs w:val="20"/>
        </w:rPr>
      </w:pPr>
      <w:r w:rsidRPr="009E303D">
        <w:rPr>
          <w:rFonts w:ascii="Times New Roman" w:eastAsia="Calibri" w:hAnsi="Times New Roman" w:cs="Times New Roman"/>
          <w:sz w:val="24"/>
          <w:szCs w:val="24"/>
        </w:rPr>
        <w:t xml:space="preserve">                                                              </w:t>
      </w:r>
      <w:r w:rsidRPr="009E303D">
        <w:rPr>
          <w:rFonts w:ascii="Times New Roman" w:eastAsia="Calibri" w:hAnsi="Times New Roman" w:cs="Times New Roman"/>
          <w:sz w:val="20"/>
          <w:szCs w:val="20"/>
        </w:rPr>
        <w:t>(место проживания, телефон)</w:t>
      </w:r>
    </w:p>
    <w:p w:rsidR="009E303D" w:rsidRPr="009E303D" w:rsidRDefault="009E303D" w:rsidP="009E303D">
      <w:pPr>
        <w:autoSpaceDE w:val="0"/>
        <w:autoSpaceDN w:val="0"/>
        <w:adjustRightInd w:val="0"/>
        <w:spacing w:after="0" w:line="360" w:lineRule="auto"/>
        <w:ind w:right="424"/>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 xml:space="preserve">на  основании  поданного  заявления  </w:t>
      </w:r>
      <w:r w:rsidRPr="009E303D">
        <w:rPr>
          <w:rFonts w:ascii="Times New Roman" w:eastAsia="Calibri" w:hAnsi="Times New Roman" w:cs="Times New Roman"/>
          <w:color w:val="000000"/>
          <w:sz w:val="24"/>
          <w:szCs w:val="24"/>
        </w:rPr>
        <w:t xml:space="preserve">о выдаче разрешения на захоронение умершего </w:t>
      </w:r>
      <w:r w:rsidRPr="009E303D">
        <w:rPr>
          <w:rFonts w:ascii="Times New Roman" w:eastAsia="Calibri" w:hAnsi="Times New Roman" w:cs="Times New Roman"/>
          <w:sz w:val="24"/>
          <w:szCs w:val="24"/>
        </w:rPr>
        <w:t>__________________________________________________________________________</w:t>
      </w:r>
    </w:p>
    <w:p w:rsidR="009E303D" w:rsidRPr="009E303D" w:rsidRDefault="009E303D" w:rsidP="009E303D">
      <w:pPr>
        <w:autoSpaceDE w:val="0"/>
        <w:autoSpaceDN w:val="0"/>
        <w:adjustRightInd w:val="0"/>
        <w:spacing w:after="0" w:line="240" w:lineRule="auto"/>
        <w:ind w:right="424"/>
        <w:jc w:val="both"/>
        <w:rPr>
          <w:rFonts w:ascii="Times New Roman" w:eastAsia="Calibri" w:hAnsi="Times New Roman" w:cs="Times New Roman"/>
          <w:sz w:val="20"/>
          <w:szCs w:val="20"/>
        </w:rPr>
      </w:pPr>
      <w:r w:rsidRPr="009E303D">
        <w:rPr>
          <w:rFonts w:ascii="Times New Roman" w:eastAsia="Calibri" w:hAnsi="Times New Roman" w:cs="Times New Roman"/>
          <w:sz w:val="24"/>
          <w:szCs w:val="24"/>
        </w:rPr>
        <w:t xml:space="preserve">                                                         </w:t>
      </w:r>
      <w:r w:rsidRPr="009E303D">
        <w:rPr>
          <w:rFonts w:ascii="Times New Roman" w:eastAsia="Calibri" w:hAnsi="Times New Roman" w:cs="Times New Roman"/>
          <w:sz w:val="20"/>
          <w:szCs w:val="20"/>
        </w:rPr>
        <w:t>(фамилия, имя, отчество умершего)</w:t>
      </w:r>
    </w:p>
    <w:p w:rsidR="009E303D" w:rsidRPr="009E303D" w:rsidRDefault="009E303D" w:rsidP="009E303D">
      <w:pPr>
        <w:autoSpaceDE w:val="0"/>
        <w:autoSpaceDN w:val="0"/>
        <w:adjustRightInd w:val="0"/>
        <w:spacing w:after="200" w:line="240" w:lineRule="auto"/>
        <w:ind w:right="424"/>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__________________________________________________________________________</w:t>
      </w:r>
    </w:p>
    <w:p w:rsidR="009E303D" w:rsidRPr="009E303D" w:rsidRDefault="009E303D" w:rsidP="009E303D">
      <w:pPr>
        <w:autoSpaceDE w:val="0"/>
        <w:autoSpaceDN w:val="0"/>
        <w:adjustRightInd w:val="0"/>
        <w:spacing w:after="200" w:line="240" w:lineRule="auto"/>
        <w:ind w:right="424"/>
        <w:jc w:val="both"/>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ind w:right="424"/>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lastRenderedPageBreak/>
        <w:t>на новом месте действующего общественного кладбища: __________________________________________________________________________</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(наименование кладбища)</w:t>
      </w:r>
    </w:p>
    <w:p w:rsidR="009E303D" w:rsidRPr="009E303D" w:rsidRDefault="009E303D" w:rsidP="009E303D">
      <w:pPr>
        <w:autoSpaceDE w:val="0"/>
        <w:autoSpaceDN w:val="0"/>
        <w:adjustRightInd w:val="0"/>
        <w:spacing w:after="200" w:line="240" w:lineRule="auto"/>
        <w:ind w:firstLine="708"/>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Место, участок: _______________________________________________________</w:t>
      </w:r>
    </w:p>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200" w:line="240" w:lineRule="auto"/>
        <w:ind w:firstLine="708"/>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размер участка для погребения _____ кв. м.</w:t>
      </w:r>
    </w:p>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9E303D" w:rsidRPr="009E303D" w:rsidTr="009E303D">
        <w:tc>
          <w:tcPr>
            <w:tcW w:w="4537" w:type="dxa"/>
          </w:tcPr>
          <w:p w:rsidR="009E303D" w:rsidRPr="009E303D" w:rsidRDefault="009E303D" w:rsidP="009E303D">
            <w:pPr>
              <w:autoSpaceDE w:val="0"/>
              <w:autoSpaceDN w:val="0"/>
              <w:adjustRightInd w:val="0"/>
              <w:spacing w:after="0" w:line="240" w:lineRule="auto"/>
              <w:jc w:val="both"/>
              <w:rPr>
                <w:rFonts w:ascii="Arial" w:eastAsia="Calibri" w:hAnsi="Arial" w:cs="Arial"/>
                <w:sz w:val="20"/>
                <w:szCs w:val="20"/>
              </w:rPr>
            </w:pPr>
            <w:r w:rsidRPr="009E303D">
              <w:rPr>
                <w:rFonts w:ascii="Arial" w:eastAsia="Calibri" w:hAnsi="Arial" w:cs="Arial"/>
                <w:sz w:val="20"/>
                <w:szCs w:val="20"/>
              </w:rPr>
              <w:t>________________________________</w:t>
            </w:r>
          </w:p>
        </w:tc>
        <w:tc>
          <w:tcPr>
            <w:tcW w:w="2098" w:type="dxa"/>
          </w:tcPr>
          <w:p w:rsidR="009E303D" w:rsidRPr="009E303D" w:rsidRDefault="009E303D" w:rsidP="009E303D">
            <w:pPr>
              <w:autoSpaceDE w:val="0"/>
              <w:autoSpaceDN w:val="0"/>
              <w:adjustRightInd w:val="0"/>
              <w:spacing w:after="0" w:line="240" w:lineRule="auto"/>
              <w:jc w:val="center"/>
              <w:rPr>
                <w:rFonts w:ascii="Arial" w:eastAsia="Calibri" w:hAnsi="Arial" w:cs="Arial"/>
                <w:sz w:val="20"/>
                <w:szCs w:val="20"/>
              </w:rPr>
            </w:pPr>
            <w:r w:rsidRPr="009E303D">
              <w:rPr>
                <w:rFonts w:ascii="Arial" w:eastAsia="Calibri" w:hAnsi="Arial" w:cs="Arial"/>
                <w:sz w:val="20"/>
                <w:szCs w:val="20"/>
              </w:rPr>
              <w:t>____________</w:t>
            </w:r>
          </w:p>
        </w:tc>
        <w:tc>
          <w:tcPr>
            <w:tcW w:w="2324" w:type="dxa"/>
          </w:tcPr>
          <w:p w:rsidR="009E303D" w:rsidRPr="009E303D" w:rsidRDefault="009E303D" w:rsidP="009E303D">
            <w:pPr>
              <w:autoSpaceDE w:val="0"/>
              <w:autoSpaceDN w:val="0"/>
              <w:adjustRightInd w:val="0"/>
              <w:spacing w:after="0" w:line="240" w:lineRule="auto"/>
              <w:jc w:val="center"/>
              <w:rPr>
                <w:rFonts w:ascii="Arial" w:eastAsia="Calibri" w:hAnsi="Arial" w:cs="Arial"/>
                <w:sz w:val="20"/>
                <w:szCs w:val="20"/>
              </w:rPr>
            </w:pPr>
            <w:r w:rsidRPr="009E303D">
              <w:rPr>
                <w:rFonts w:ascii="Arial" w:eastAsia="Calibri" w:hAnsi="Arial" w:cs="Arial"/>
                <w:sz w:val="20"/>
                <w:szCs w:val="20"/>
              </w:rPr>
              <w:t>__________________</w:t>
            </w:r>
          </w:p>
        </w:tc>
      </w:tr>
      <w:tr w:rsidR="009E303D" w:rsidRPr="009E303D" w:rsidTr="009E303D">
        <w:tc>
          <w:tcPr>
            <w:tcW w:w="4537"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0"/>
                <w:szCs w:val="20"/>
              </w:rPr>
              <w:t>(должность уполномоченного лица Администрации)</w:t>
            </w:r>
          </w:p>
        </w:tc>
        <w:tc>
          <w:tcPr>
            <w:tcW w:w="2098"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(подпись)</w:t>
            </w:r>
          </w:p>
        </w:tc>
        <w:tc>
          <w:tcPr>
            <w:tcW w:w="2324"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(расшифровка подписи)</w:t>
            </w:r>
          </w:p>
        </w:tc>
      </w:tr>
      <w:tr w:rsidR="009E303D" w:rsidRPr="009E303D" w:rsidTr="009E303D">
        <w:tc>
          <w:tcPr>
            <w:tcW w:w="4537" w:type="dxa"/>
          </w:tcPr>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М.П.</w:t>
            </w:r>
          </w:p>
        </w:tc>
        <w:tc>
          <w:tcPr>
            <w:tcW w:w="2098" w:type="dxa"/>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p>
        </w:tc>
        <w:tc>
          <w:tcPr>
            <w:tcW w:w="2324" w:type="dxa"/>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p>
        </w:tc>
      </w:tr>
    </w:tbl>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Приложение № 8</w:t>
      </w:r>
    </w:p>
    <w:p w:rsidR="009E303D" w:rsidRPr="009E303D" w:rsidRDefault="009E303D" w:rsidP="009E303D">
      <w:pPr>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к методическим рекомендациям</w:t>
      </w:r>
    </w:p>
    <w:p w:rsidR="009E303D" w:rsidRPr="009E303D" w:rsidRDefault="009E303D" w:rsidP="009E303D">
      <w:pPr>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 xml:space="preserve">ФОРМА РАЗРЕШЕНИЯ НА ЗАХОРОНЕНИЕ УМЕРШЕГО В РОДСТВЕННУЮ МОГИЛУ </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(НА ЗАХОРОНЕНИЕ УРНЫ С ПРАХОМ В РОДСТВЕННУЮ МОГИЛУ)</w:t>
      </w: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РАЗРЕШЕНИЕ ОТ «___» ___________ 202__г. № _______</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 xml:space="preserve">на захоронение умершего в родственную могилу </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(на захоронение урны с прахом в родственную могилу)</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Выдано ____________________________________________________________________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0"/>
          <w:szCs w:val="20"/>
        </w:rPr>
        <w:t xml:space="preserve">                                                              (фамилия, имя, отчество заявителя)</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паспорт ________________ выдан «___» _____________ _________ г. 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4"/>
          <w:szCs w:val="24"/>
        </w:rPr>
        <w:t xml:space="preserve">                     </w:t>
      </w:r>
      <w:r w:rsidRPr="009E303D">
        <w:rPr>
          <w:rFonts w:ascii="Times New Roman" w:eastAsia="Calibri" w:hAnsi="Times New Roman" w:cs="Times New Roman"/>
          <w:sz w:val="20"/>
          <w:szCs w:val="20"/>
        </w:rPr>
        <w:t>(серия, номер)</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___________________________________________________________________________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0"/>
          <w:szCs w:val="20"/>
        </w:rPr>
        <w:t xml:space="preserve">                                                                         (кем выдан)</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адрес: ______________________________________________________________________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4"/>
          <w:szCs w:val="24"/>
        </w:rPr>
        <w:t xml:space="preserve">                                                              </w:t>
      </w:r>
      <w:r w:rsidRPr="009E303D">
        <w:rPr>
          <w:rFonts w:ascii="Times New Roman" w:eastAsia="Calibri" w:hAnsi="Times New Roman" w:cs="Times New Roman"/>
          <w:sz w:val="20"/>
          <w:szCs w:val="20"/>
        </w:rPr>
        <w:t>(место проживания, телефон)</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p>
    <w:p w:rsidR="009E303D" w:rsidRPr="009E303D" w:rsidRDefault="009E303D" w:rsidP="009E303D">
      <w:pPr>
        <w:autoSpaceDE w:val="0"/>
        <w:autoSpaceDN w:val="0"/>
        <w:adjustRightInd w:val="0"/>
        <w:spacing w:after="0" w:line="360" w:lineRule="auto"/>
        <w:ind w:right="424"/>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 xml:space="preserve">на основании  поданного  заявления  </w:t>
      </w:r>
      <w:r w:rsidRPr="009E303D">
        <w:rPr>
          <w:rFonts w:ascii="Times New Roman" w:eastAsia="Calibri" w:hAnsi="Times New Roman" w:cs="Times New Roman"/>
          <w:color w:val="000000"/>
          <w:sz w:val="24"/>
          <w:szCs w:val="24"/>
        </w:rPr>
        <w:t xml:space="preserve">о выдаче разрешения на захоронение </w:t>
      </w:r>
      <w:r w:rsidRPr="009E303D">
        <w:rPr>
          <w:rFonts w:ascii="Times New Roman" w:eastAsia="Calibri" w:hAnsi="Times New Roman" w:cs="Times New Roman"/>
          <w:color w:val="000000"/>
          <w:sz w:val="24"/>
          <w:szCs w:val="24"/>
        </w:rPr>
        <w:br/>
      </w:r>
      <w:r w:rsidRPr="009E303D">
        <w:rPr>
          <w:rFonts w:ascii="Times New Roman" w:eastAsia="Calibri" w:hAnsi="Times New Roman" w:cs="Times New Roman"/>
          <w:sz w:val="24"/>
          <w:szCs w:val="24"/>
        </w:rPr>
        <w:t xml:space="preserve">(на захоронение урны с прахом) </w:t>
      </w:r>
      <w:r w:rsidRPr="009E303D">
        <w:rPr>
          <w:rFonts w:ascii="Times New Roman" w:eastAsia="Calibri" w:hAnsi="Times New Roman" w:cs="Times New Roman"/>
          <w:color w:val="000000"/>
          <w:sz w:val="24"/>
          <w:szCs w:val="24"/>
        </w:rPr>
        <w:t xml:space="preserve">умершего </w:t>
      </w:r>
      <w:r w:rsidRPr="009E303D">
        <w:rPr>
          <w:rFonts w:ascii="Times New Roman" w:eastAsia="Calibri" w:hAnsi="Times New Roman" w:cs="Times New Roman"/>
          <w:sz w:val="24"/>
          <w:szCs w:val="24"/>
        </w:rPr>
        <w:t>___________________________________________________________________________</w:t>
      </w:r>
    </w:p>
    <w:p w:rsidR="009E303D" w:rsidRPr="009E303D" w:rsidRDefault="009E303D" w:rsidP="009E303D">
      <w:pPr>
        <w:autoSpaceDE w:val="0"/>
        <w:autoSpaceDN w:val="0"/>
        <w:adjustRightInd w:val="0"/>
        <w:spacing w:after="0" w:line="240" w:lineRule="auto"/>
        <w:ind w:right="424"/>
        <w:jc w:val="both"/>
        <w:rPr>
          <w:rFonts w:ascii="Times New Roman" w:eastAsia="Calibri" w:hAnsi="Times New Roman" w:cs="Times New Roman"/>
          <w:sz w:val="20"/>
          <w:szCs w:val="20"/>
        </w:rPr>
      </w:pPr>
      <w:r w:rsidRPr="009E303D">
        <w:rPr>
          <w:rFonts w:ascii="Times New Roman" w:eastAsia="Calibri" w:hAnsi="Times New Roman" w:cs="Times New Roman"/>
          <w:sz w:val="24"/>
          <w:szCs w:val="24"/>
        </w:rPr>
        <w:lastRenderedPageBreak/>
        <w:t xml:space="preserve">                                                         </w:t>
      </w:r>
      <w:r w:rsidRPr="009E303D">
        <w:rPr>
          <w:rFonts w:ascii="Times New Roman" w:eastAsia="Calibri" w:hAnsi="Times New Roman" w:cs="Times New Roman"/>
          <w:sz w:val="20"/>
          <w:szCs w:val="20"/>
        </w:rPr>
        <w:t>(фамилия, имя, отчество умершего)</w:t>
      </w:r>
    </w:p>
    <w:p w:rsidR="009E303D" w:rsidRPr="009E303D" w:rsidRDefault="009E303D" w:rsidP="009E303D">
      <w:pPr>
        <w:autoSpaceDE w:val="0"/>
        <w:autoSpaceDN w:val="0"/>
        <w:adjustRightInd w:val="0"/>
        <w:spacing w:after="200" w:line="240" w:lineRule="auto"/>
        <w:ind w:right="424"/>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___________________________________________________________________________</w:t>
      </w:r>
    </w:p>
    <w:p w:rsidR="009E303D" w:rsidRPr="009E303D" w:rsidRDefault="009E303D" w:rsidP="009E303D">
      <w:pPr>
        <w:autoSpaceDE w:val="0"/>
        <w:autoSpaceDN w:val="0"/>
        <w:adjustRightInd w:val="0"/>
        <w:spacing w:after="200" w:line="240" w:lineRule="auto"/>
        <w:ind w:right="424"/>
        <w:jc w:val="both"/>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ind w:right="424"/>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в родственную могилу  общественного кладбища: ____________________________________________________________________________</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(наименование кладбища)</w:t>
      </w:r>
    </w:p>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Место, участок: ______________________________________________________________</w:t>
      </w:r>
    </w:p>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9E303D" w:rsidRPr="009E303D" w:rsidTr="009E303D">
        <w:tc>
          <w:tcPr>
            <w:tcW w:w="4537" w:type="dxa"/>
          </w:tcPr>
          <w:p w:rsidR="009E303D" w:rsidRPr="009E303D" w:rsidRDefault="009E303D" w:rsidP="009E303D">
            <w:pPr>
              <w:autoSpaceDE w:val="0"/>
              <w:autoSpaceDN w:val="0"/>
              <w:adjustRightInd w:val="0"/>
              <w:spacing w:after="0" w:line="240" w:lineRule="auto"/>
              <w:jc w:val="both"/>
              <w:rPr>
                <w:rFonts w:ascii="Arial" w:eastAsia="Calibri" w:hAnsi="Arial" w:cs="Arial"/>
                <w:sz w:val="20"/>
                <w:szCs w:val="20"/>
              </w:rPr>
            </w:pPr>
            <w:r w:rsidRPr="009E303D">
              <w:rPr>
                <w:rFonts w:ascii="Arial" w:eastAsia="Calibri" w:hAnsi="Arial" w:cs="Arial"/>
                <w:sz w:val="20"/>
                <w:szCs w:val="20"/>
              </w:rPr>
              <w:t>________________________________</w:t>
            </w:r>
          </w:p>
        </w:tc>
        <w:tc>
          <w:tcPr>
            <w:tcW w:w="2098" w:type="dxa"/>
          </w:tcPr>
          <w:p w:rsidR="009E303D" w:rsidRPr="009E303D" w:rsidRDefault="009E303D" w:rsidP="009E303D">
            <w:pPr>
              <w:autoSpaceDE w:val="0"/>
              <w:autoSpaceDN w:val="0"/>
              <w:adjustRightInd w:val="0"/>
              <w:spacing w:after="0" w:line="240" w:lineRule="auto"/>
              <w:jc w:val="center"/>
              <w:rPr>
                <w:rFonts w:ascii="Arial" w:eastAsia="Calibri" w:hAnsi="Arial" w:cs="Arial"/>
                <w:sz w:val="20"/>
                <w:szCs w:val="20"/>
              </w:rPr>
            </w:pPr>
            <w:r w:rsidRPr="009E303D">
              <w:rPr>
                <w:rFonts w:ascii="Arial" w:eastAsia="Calibri" w:hAnsi="Arial" w:cs="Arial"/>
                <w:sz w:val="20"/>
                <w:szCs w:val="20"/>
              </w:rPr>
              <w:t>____________</w:t>
            </w:r>
          </w:p>
        </w:tc>
        <w:tc>
          <w:tcPr>
            <w:tcW w:w="2324" w:type="dxa"/>
          </w:tcPr>
          <w:p w:rsidR="009E303D" w:rsidRPr="009E303D" w:rsidRDefault="009E303D" w:rsidP="009E303D">
            <w:pPr>
              <w:autoSpaceDE w:val="0"/>
              <w:autoSpaceDN w:val="0"/>
              <w:adjustRightInd w:val="0"/>
              <w:spacing w:after="0" w:line="240" w:lineRule="auto"/>
              <w:jc w:val="center"/>
              <w:rPr>
                <w:rFonts w:ascii="Arial" w:eastAsia="Calibri" w:hAnsi="Arial" w:cs="Arial"/>
                <w:sz w:val="20"/>
                <w:szCs w:val="20"/>
              </w:rPr>
            </w:pPr>
            <w:r w:rsidRPr="009E303D">
              <w:rPr>
                <w:rFonts w:ascii="Arial" w:eastAsia="Calibri" w:hAnsi="Arial" w:cs="Arial"/>
                <w:sz w:val="20"/>
                <w:szCs w:val="20"/>
              </w:rPr>
              <w:t>__________________</w:t>
            </w:r>
          </w:p>
        </w:tc>
      </w:tr>
      <w:tr w:rsidR="009E303D" w:rsidRPr="009E303D" w:rsidTr="009E303D">
        <w:tc>
          <w:tcPr>
            <w:tcW w:w="4537"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0"/>
                <w:szCs w:val="20"/>
              </w:rPr>
              <w:t>(должность уполномоченного лица Администрации)</w:t>
            </w:r>
          </w:p>
        </w:tc>
        <w:tc>
          <w:tcPr>
            <w:tcW w:w="2098"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(подпись)</w:t>
            </w:r>
          </w:p>
        </w:tc>
        <w:tc>
          <w:tcPr>
            <w:tcW w:w="2324"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(расшифровка подписи)</w:t>
            </w:r>
          </w:p>
        </w:tc>
      </w:tr>
      <w:tr w:rsidR="009E303D" w:rsidRPr="009E303D" w:rsidTr="009E303D">
        <w:tc>
          <w:tcPr>
            <w:tcW w:w="4537" w:type="dxa"/>
          </w:tcPr>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М.П.</w:t>
            </w:r>
          </w:p>
        </w:tc>
        <w:tc>
          <w:tcPr>
            <w:tcW w:w="2098" w:type="dxa"/>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p>
        </w:tc>
        <w:tc>
          <w:tcPr>
            <w:tcW w:w="2324" w:type="dxa"/>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p>
        </w:tc>
      </w:tr>
    </w:tbl>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Приложение № 9</w:t>
      </w:r>
    </w:p>
    <w:p w:rsidR="009E303D" w:rsidRPr="009E303D" w:rsidRDefault="009E303D" w:rsidP="009E303D">
      <w:pPr>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к методическим рекомендациям</w:t>
      </w:r>
    </w:p>
    <w:p w:rsidR="009E303D" w:rsidRPr="009E303D" w:rsidRDefault="009E303D" w:rsidP="009E303D">
      <w:pPr>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9E303D">
      <w:pPr>
        <w:tabs>
          <w:tab w:val="left" w:pos="1785"/>
          <w:tab w:val="center" w:pos="5102"/>
        </w:tabs>
        <w:autoSpaceDE w:val="0"/>
        <w:autoSpaceDN w:val="0"/>
        <w:adjustRightInd w:val="0"/>
        <w:spacing w:after="0" w:line="240" w:lineRule="auto"/>
        <w:rPr>
          <w:rFonts w:ascii="Times New Roman" w:eastAsia="Calibri" w:hAnsi="Times New Roman" w:cs="Times New Roman"/>
          <w:sz w:val="24"/>
          <w:szCs w:val="24"/>
        </w:rPr>
      </w:pPr>
      <w:r w:rsidRPr="009E303D">
        <w:rPr>
          <w:rFonts w:ascii="Times New Roman" w:eastAsia="Calibri" w:hAnsi="Times New Roman" w:cs="Times New Roman"/>
          <w:sz w:val="24"/>
          <w:szCs w:val="24"/>
        </w:rPr>
        <w:t xml:space="preserve">ФОРМА РАЗРЕШЕНИЯ НА ЗАХОРОНЕНИЕ УМЕРШЕГО </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В СЕМЕЙНОЕ (РОДОВОЕ) ЗАХОРОНЕНИЕ</w:t>
      </w:r>
    </w:p>
    <w:p w:rsidR="009E303D" w:rsidRPr="009E303D" w:rsidRDefault="009E303D" w:rsidP="009E303D">
      <w:pPr>
        <w:autoSpaceDE w:val="0"/>
        <w:autoSpaceDN w:val="0"/>
        <w:adjustRightInd w:val="0"/>
        <w:spacing w:after="0" w:line="240" w:lineRule="auto"/>
        <w:ind w:firstLine="540"/>
        <w:jc w:val="both"/>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РАЗРЕШЕНИЕ ОТ «___» ___________ 202__г. № _______</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на захоронение умершего в семейное (родовое) захоронение</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ind w:firstLine="284"/>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Выдано ________________________________________________________________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4"/>
          <w:szCs w:val="24"/>
        </w:rPr>
        <w:t xml:space="preserve">                                                    </w:t>
      </w:r>
      <w:r w:rsidRPr="009E303D">
        <w:rPr>
          <w:rFonts w:ascii="Times New Roman" w:eastAsia="Calibri" w:hAnsi="Times New Roman" w:cs="Times New Roman"/>
          <w:sz w:val="20"/>
          <w:szCs w:val="20"/>
        </w:rPr>
        <w:t>(фамилия, имя, отчество заявителя)</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паспорт ________________ выдан «____» _____________ ________ г. 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4"/>
          <w:szCs w:val="24"/>
        </w:rPr>
        <w:t xml:space="preserve">                     </w:t>
      </w:r>
      <w:r w:rsidRPr="009E303D">
        <w:rPr>
          <w:rFonts w:ascii="Times New Roman" w:eastAsia="Calibri" w:hAnsi="Times New Roman" w:cs="Times New Roman"/>
          <w:sz w:val="20"/>
          <w:szCs w:val="20"/>
        </w:rPr>
        <w:t>(серия, номер)</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_________________________________________________________________________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0"/>
          <w:szCs w:val="20"/>
        </w:rPr>
        <w:t xml:space="preserve">                                                                         (кем выдан)</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адрес: ___________________________________________________________________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0"/>
          <w:szCs w:val="20"/>
        </w:rPr>
        <w:t xml:space="preserve">                                                                           (место проживания, телефон)</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96"/>
        <w:gridCol w:w="1871"/>
        <w:gridCol w:w="2778"/>
      </w:tblGrid>
      <w:tr w:rsidR="009E303D" w:rsidRPr="009E303D" w:rsidTr="009E303D">
        <w:tc>
          <w:tcPr>
            <w:tcW w:w="9045" w:type="dxa"/>
            <w:gridSpan w:val="3"/>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r w:rsidRPr="009E303D">
              <w:rPr>
                <w:rFonts w:ascii="Times New Roman" w:eastAsia="Calibri" w:hAnsi="Times New Roman" w:cs="Times New Roman"/>
                <w:sz w:val="24"/>
                <w:szCs w:val="24"/>
              </w:rPr>
              <w:t>на захоронение умершего ___________________________________________________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________________________________________________________________________</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(фамилия, имя, отчество умершего)</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ind w:firstLine="283"/>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Захоронение разрешено на общественном кладбище: _________________________________________________________________________</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lastRenderedPageBreak/>
              <w:t>(наименование кладбища)</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p>
          <w:p w:rsidR="009E303D" w:rsidRPr="009E303D" w:rsidRDefault="009E303D" w:rsidP="009E303D">
            <w:pPr>
              <w:autoSpaceDE w:val="0"/>
              <w:autoSpaceDN w:val="0"/>
              <w:adjustRightInd w:val="0"/>
              <w:spacing w:after="0" w:line="36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квартал № ________________ ряд № _________________ могила № _______________,</w:t>
            </w:r>
          </w:p>
          <w:p w:rsidR="009E303D" w:rsidRPr="009E303D" w:rsidRDefault="009E303D" w:rsidP="009E303D">
            <w:pPr>
              <w:autoSpaceDE w:val="0"/>
              <w:autoSpaceDN w:val="0"/>
              <w:adjustRightInd w:val="0"/>
              <w:spacing w:after="0" w:line="360" w:lineRule="auto"/>
              <w:rPr>
                <w:rFonts w:ascii="Times New Roman" w:eastAsia="Calibri" w:hAnsi="Times New Roman" w:cs="Times New Roman"/>
                <w:sz w:val="24"/>
                <w:szCs w:val="24"/>
              </w:rPr>
            </w:pPr>
            <w:r w:rsidRPr="009E303D">
              <w:rPr>
                <w:rFonts w:ascii="Times New Roman" w:eastAsia="Calibri" w:hAnsi="Times New Roman" w:cs="Times New Roman"/>
                <w:sz w:val="24"/>
                <w:szCs w:val="24"/>
              </w:rPr>
              <w:t>к _______________________________________________________________________</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(фамилия, имя, отчество ранее умершего близкого родственника, степень родства)</w:t>
            </w:r>
          </w:p>
        </w:tc>
      </w:tr>
      <w:tr w:rsidR="009E303D" w:rsidRPr="009E303D" w:rsidTr="009E303D">
        <w:tc>
          <w:tcPr>
            <w:tcW w:w="9045" w:type="dxa"/>
            <w:gridSpan w:val="3"/>
          </w:tcPr>
          <w:p w:rsidR="009E303D" w:rsidRPr="009E303D" w:rsidRDefault="009E303D" w:rsidP="009E303D">
            <w:pPr>
              <w:autoSpaceDE w:val="0"/>
              <w:autoSpaceDN w:val="0"/>
              <w:adjustRightInd w:val="0"/>
              <w:spacing w:after="0" w:line="240" w:lineRule="auto"/>
              <w:ind w:firstLine="540"/>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Лицо, проводящее захоронение, ознакомлено с местом расположения земельного участка, с санитарными нормами и размерами оградки на вышеуказанном кладбище.</w:t>
            </w:r>
          </w:p>
        </w:tc>
      </w:tr>
      <w:tr w:rsidR="009E303D" w:rsidRPr="009E303D" w:rsidTr="009E303D">
        <w:tc>
          <w:tcPr>
            <w:tcW w:w="9045" w:type="dxa"/>
            <w:gridSpan w:val="3"/>
          </w:tcPr>
          <w:p w:rsidR="009E303D" w:rsidRPr="009E303D" w:rsidRDefault="009E303D" w:rsidP="009E303D">
            <w:pPr>
              <w:autoSpaceDE w:val="0"/>
              <w:autoSpaceDN w:val="0"/>
              <w:adjustRightInd w:val="0"/>
              <w:spacing w:after="0" w:line="240" w:lineRule="auto"/>
              <w:ind w:firstLine="540"/>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________________________/_______________________/</w:t>
            </w:r>
          </w:p>
        </w:tc>
      </w:tr>
      <w:tr w:rsidR="009E303D" w:rsidRPr="009E303D" w:rsidTr="009E303D">
        <w:trPr>
          <w:trHeight w:val="767"/>
        </w:trPr>
        <w:tc>
          <w:tcPr>
            <w:tcW w:w="6267" w:type="dxa"/>
            <w:gridSpan w:val="2"/>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0"/>
                <w:szCs w:val="20"/>
              </w:rPr>
            </w:pPr>
            <w:r w:rsidRPr="009E303D">
              <w:rPr>
                <w:rFonts w:ascii="Times New Roman" w:eastAsia="Calibri" w:hAnsi="Times New Roman" w:cs="Times New Roman"/>
                <w:sz w:val="20"/>
                <w:szCs w:val="20"/>
              </w:rPr>
              <w:t>(подпись лица, проводящего захоронение)         (расшифровка подписи)</w:t>
            </w:r>
          </w:p>
        </w:tc>
        <w:tc>
          <w:tcPr>
            <w:tcW w:w="2778" w:type="dxa"/>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0"/>
                <w:szCs w:val="20"/>
              </w:rPr>
            </w:pPr>
          </w:p>
        </w:tc>
      </w:tr>
      <w:tr w:rsidR="009E303D" w:rsidRPr="009E303D" w:rsidTr="009E303D">
        <w:tc>
          <w:tcPr>
            <w:tcW w:w="4396" w:type="dxa"/>
          </w:tcPr>
          <w:p w:rsidR="009E303D" w:rsidRPr="009E303D" w:rsidRDefault="009E303D" w:rsidP="009E303D">
            <w:pPr>
              <w:autoSpaceDE w:val="0"/>
              <w:autoSpaceDN w:val="0"/>
              <w:adjustRightInd w:val="0"/>
              <w:spacing w:after="0" w:line="240" w:lineRule="auto"/>
              <w:jc w:val="both"/>
              <w:rPr>
                <w:rFonts w:ascii="Arial" w:eastAsia="Calibri" w:hAnsi="Arial" w:cs="Arial"/>
                <w:sz w:val="20"/>
                <w:szCs w:val="20"/>
              </w:rPr>
            </w:pPr>
            <w:r w:rsidRPr="009E303D">
              <w:rPr>
                <w:rFonts w:ascii="Arial" w:eastAsia="Calibri" w:hAnsi="Arial" w:cs="Arial"/>
                <w:sz w:val="20"/>
                <w:szCs w:val="20"/>
              </w:rPr>
              <w:t>________________________________</w:t>
            </w:r>
          </w:p>
        </w:tc>
        <w:tc>
          <w:tcPr>
            <w:tcW w:w="1871" w:type="dxa"/>
          </w:tcPr>
          <w:p w:rsidR="009E303D" w:rsidRPr="009E303D" w:rsidRDefault="009E303D" w:rsidP="009E303D">
            <w:pPr>
              <w:autoSpaceDE w:val="0"/>
              <w:autoSpaceDN w:val="0"/>
              <w:adjustRightInd w:val="0"/>
              <w:spacing w:after="0" w:line="240" w:lineRule="auto"/>
              <w:jc w:val="center"/>
              <w:rPr>
                <w:rFonts w:ascii="Arial" w:eastAsia="Calibri" w:hAnsi="Arial" w:cs="Arial"/>
                <w:sz w:val="20"/>
                <w:szCs w:val="20"/>
              </w:rPr>
            </w:pPr>
            <w:r w:rsidRPr="009E303D">
              <w:rPr>
                <w:rFonts w:ascii="Arial" w:eastAsia="Calibri" w:hAnsi="Arial" w:cs="Arial"/>
                <w:sz w:val="20"/>
                <w:szCs w:val="20"/>
              </w:rPr>
              <w:t>____________</w:t>
            </w:r>
          </w:p>
        </w:tc>
        <w:tc>
          <w:tcPr>
            <w:tcW w:w="2778" w:type="dxa"/>
          </w:tcPr>
          <w:p w:rsidR="009E303D" w:rsidRPr="009E303D" w:rsidRDefault="009E303D" w:rsidP="009E303D">
            <w:pPr>
              <w:autoSpaceDE w:val="0"/>
              <w:autoSpaceDN w:val="0"/>
              <w:adjustRightInd w:val="0"/>
              <w:spacing w:after="0" w:line="240" w:lineRule="auto"/>
              <w:jc w:val="center"/>
              <w:rPr>
                <w:rFonts w:ascii="Arial" w:eastAsia="Calibri" w:hAnsi="Arial" w:cs="Arial"/>
                <w:sz w:val="20"/>
                <w:szCs w:val="20"/>
              </w:rPr>
            </w:pPr>
            <w:r w:rsidRPr="009E303D">
              <w:rPr>
                <w:rFonts w:ascii="Arial" w:eastAsia="Calibri" w:hAnsi="Arial" w:cs="Arial"/>
                <w:sz w:val="20"/>
                <w:szCs w:val="20"/>
              </w:rPr>
              <w:t>__________________</w:t>
            </w:r>
          </w:p>
        </w:tc>
      </w:tr>
      <w:tr w:rsidR="009E303D" w:rsidRPr="009E303D" w:rsidTr="009E303D">
        <w:tc>
          <w:tcPr>
            <w:tcW w:w="4396"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(должность уполномоченного лица Администрации)</w:t>
            </w:r>
          </w:p>
        </w:tc>
        <w:tc>
          <w:tcPr>
            <w:tcW w:w="1871"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(подпись)</w:t>
            </w:r>
          </w:p>
        </w:tc>
        <w:tc>
          <w:tcPr>
            <w:tcW w:w="2778"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(расшифровка подписи)</w:t>
            </w:r>
          </w:p>
        </w:tc>
      </w:tr>
      <w:tr w:rsidR="009E303D" w:rsidRPr="009E303D" w:rsidTr="009E303D">
        <w:tc>
          <w:tcPr>
            <w:tcW w:w="4396" w:type="dxa"/>
          </w:tcPr>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М.П.</w:t>
            </w:r>
          </w:p>
        </w:tc>
        <w:tc>
          <w:tcPr>
            <w:tcW w:w="1871" w:type="dxa"/>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p>
        </w:tc>
        <w:tc>
          <w:tcPr>
            <w:tcW w:w="2778" w:type="dxa"/>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p>
        </w:tc>
      </w:tr>
    </w:tbl>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Приложение № 10</w:t>
      </w:r>
    </w:p>
    <w:p w:rsidR="009E303D" w:rsidRPr="009E303D" w:rsidRDefault="009E303D" w:rsidP="009E303D">
      <w:pPr>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к методическим рекомендациям</w:t>
      </w:r>
    </w:p>
    <w:p w:rsidR="009E303D" w:rsidRPr="009E303D" w:rsidRDefault="009E303D" w:rsidP="009E303D">
      <w:pPr>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ФОРМА РАЗРЕШЕНИЯ НА ПЕРЕЗАХОРОНЕНИИ ОСТАНКОВ УМЕРШЕГО(ЕЙ)</w:t>
      </w:r>
    </w:p>
    <w:p w:rsidR="009E303D" w:rsidRPr="009E303D" w:rsidRDefault="009E303D" w:rsidP="009E303D">
      <w:pPr>
        <w:autoSpaceDE w:val="0"/>
        <w:autoSpaceDN w:val="0"/>
        <w:adjustRightInd w:val="0"/>
        <w:spacing w:after="0" w:line="240" w:lineRule="auto"/>
        <w:ind w:firstLine="540"/>
        <w:jc w:val="both"/>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РАЗРЕШЕНИЕ ОТ «___» ___________ 202__г. № _______</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8"/>
          <w:szCs w:val="28"/>
        </w:rPr>
      </w:pPr>
      <w:r w:rsidRPr="009E303D">
        <w:rPr>
          <w:rFonts w:ascii="Times New Roman" w:eastAsia="Calibri" w:hAnsi="Times New Roman" w:cs="Times New Roman"/>
          <w:sz w:val="28"/>
          <w:szCs w:val="28"/>
        </w:rPr>
        <w:t>на перезахоронение останков умершего(ей) в могилу</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ind w:firstLine="708"/>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Выдано __________________________________________________________________________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0"/>
          <w:szCs w:val="20"/>
        </w:rPr>
        <w:t xml:space="preserve">                                                              (фамилия, имя, отчество заявителя)</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паспорт ________________ выдан «___» _____________ _______ г. 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4"/>
          <w:szCs w:val="24"/>
        </w:rPr>
        <w:t xml:space="preserve">                     </w:t>
      </w:r>
      <w:r w:rsidRPr="009E303D">
        <w:rPr>
          <w:rFonts w:ascii="Times New Roman" w:eastAsia="Calibri" w:hAnsi="Times New Roman" w:cs="Times New Roman"/>
          <w:sz w:val="20"/>
          <w:szCs w:val="20"/>
        </w:rPr>
        <w:t>(серия, номер)</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__________________________________________________________________________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0"/>
          <w:szCs w:val="20"/>
        </w:rPr>
        <w:t xml:space="preserve">                                                                         (кем выдан)</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адрес: ____________________________________________________________________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4"/>
          <w:szCs w:val="24"/>
        </w:rPr>
        <w:t xml:space="preserve">                                                              </w:t>
      </w:r>
      <w:r w:rsidRPr="009E303D">
        <w:rPr>
          <w:rFonts w:ascii="Times New Roman" w:eastAsia="Calibri" w:hAnsi="Times New Roman" w:cs="Times New Roman"/>
          <w:sz w:val="20"/>
          <w:szCs w:val="20"/>
        </w:rPr>
        <w:t>(место проживания, телефон)</w:t>
      </w:r>
    </w:p>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040"/>
        <w:gridCol w:w="3005"/>
      </w:tblGrid>
      <w:tr w:rsidR="009E303D" w:rsidRPr="009E303D" w:rsidTr="009E303D">
        <w:tc>
          <w:tcPr>
            <w:tcW w:w="9045" w:type="dxa"/>
            <w:gridSpan w:val="2"/>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r w:rsidRPr="009E303D">
              <w:rPr>
                <w:rFonts w:ascii="Times New Roman" w:eastAsia="Calibri" w:hAnsi="Times New Roman" w:cs="Times New Roman"/>
                <w:sz w:val="24"/>
                <w:szCs w:val="24"/>
              </w:rPr>
              <w:t>о проведении перезахоронения ______________________________________________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_________________________________________________________________________</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(фамилия, имя, отчество умершего)</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p>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r w:rsidRPr="009E303D">
              <w:rPr>
                <w:rFonts w:ascii="Times New Roman" w:eastAsia="Calibri" w:hAnsi="Times New Roman" w:cs="Times New Roman"/>
                <w:sz w:val="24"/>
                <w:szCs w:val="24"/>
              </w:rPr>
              <w:t>с кладбища ________________________ на кладбище ___________________________.</w:t>
            </w:r>
          </w:p>
        </w:tc>
      </w:tr>
      <w:tr w:rsidR="009E303D" w:rsidRPr="009E303D" w:rsidTr="009E303D">
        <w:tc>
          <w:tcPr>
            <w:tcW w:w="6040" w:type="dxa"/>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0"/>
                <w:szCs w:val="20"/>
              </w:rPr>
            </w:pPr>
            <w:r w:rsidRPr="009E303D">
              <w:rPr>
                <w:rFonts w:ascii="Times New Roman" w:eastAsia="Calibri" w:hAnsi="Times New Roman" w:cs="Times New Roman"/>
                <w:sz w:val="24"/>
                <w:szCs w:val="24"/>
              </w:rPr>
              <w:lastRenderedPageBreak/>
              <w:t xml:space="preserve">                      </w:t>
            </w:r>
            <w:r w:rsidRPr="009E303D">
              <w:rPr>
                <w:rFonts w:ascii="Times New Roman" w:eastAsia="Calibri" w:hAnsi="Times New Roman" w:cs="Times New Roman"/>
                <w:sz w:val="20"/>
                <w:szCs w:val="20"/>
              </w:rPr>
              <w:t>(наименование кладбища)</w:t>
            </w:r>
          </w:p>
        </w:tc>
        <w:tc>
          <w:tcPr>
            <w:tcW w:w="3005" w:type="dxa"/>
          </w:tcPr>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0"/>
                <w:szCs w:val="20"/>
              </w:rPr>
              <w:t>(наименование кладбища)</w:t>
            </w:r>
          </w:p>
        </w:tc>
      </w:tr>
      <w:tr w:rsidR="009E303D" w:rsidRPr="009E303D" w:rsidTr="009E303D">
        <w:tc>
          <w:tcPr>
            <w:tcW w:w="9045" w:type="dxa"/>
            <w:gridSpan w:val="2"/>
          </w:tcPr>
          <w:p w:rsidR="009E303D" w:rsidRPr="009E303D" w:rsidRDefault="009E303D" w:rsidP="009E303D">
            <w:pPr>
              <w:autoSpaceDE w:val="0"/>
              <w:autoSpaceDN w:val="0"/>
              <w:adjustRightInd w:val="0"/>
              <w:spacing w:after="0" w:line="240" w:lineRule="auto"/>
              <w:ind w:firstLine="540"/>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Размер участка для захоронения: _________________________.</w:t>
            </w:r>
          </w:p>
        </w:tc>
      </w:tr>
    </w:tbl>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9E303D" w:rsidRPr="009E303D" w:rsidTr="009E303D">
        <w:tc>
          <w:tcPr>
            <w:tcW w:w="4537" w:type="dxa"/>
          </w:tcPr>
          <w:p w:rsidR="009E303D" w:rsidRPr="009E303D" w:rsidRDefault="009E303D" w:rsidP="009E303D">
            <w:pPr>
              <w:autoSpaceDE w:val="0"/>
              <w:autoSpaceDN w:val="0"/>
              <w:adjustRightInd w:val="0"/>
              <w:spacing w:after="0" w:line="240" w:lineRule="auto"/>
              <w:jc w:val="both"/>
              <w:rPr>
                <w:rFonts w:ascii="Arial" w:eastAsia="Calibri" w:hAnsi="Arial" w:cs="Arial"/>
                <w:sz w:val="20"/>
                <w:szCs w:val="20"/>
              </w:rPr>
            </w:pPr>
            <w:r w:rsidRPr="009E303D">
              <w:rPr>
                <w:rFonts w:ascii="Arial" w:eastAsia="Calibri" w:hAnsi="Arial" w:cs="Arial"/>
                <w:sz w:val="20"/>
                <w:szCs w:val="20"/>
              </w:rPr>
              <w:t>________________________________</w:t>
            </w:r>
          </w:p>
        </w:tc>
        <w:tc>
          <w:tcPr>
            <w:tcW w:w="2098" w:type="dxa"/>
          </w:tcPr>
          <w:p w:rsidR="009E303D" w:rsidRPr="009E303D" w:rsidRDefault="009E303D" w:rsidP="009E303D">
            <w:pPr>
              <w:autoSpaceDE w:val="0"/>
              <w:autoSpaceDN w:val="0"/>
              <w:adjustRightInd w:val="0"/>
              <w:spacing w:after="0" w:line="240" w:lineRule="auto"/>
              <w:jc w:val="center"/>
              <w:rPr>
                <w:rFonts w:ascii="Arial" w:eastAsia="Calibri" w:hAnsi="Arial" w:cs="Arial"/>
                <w:sz w:val="20"/>
                <w:szCs w:val="20"/>
              </w:rPr>
            </w:pPr>
            <w:r w:rsidRPr="009E303D">
              <w:rPr>
                <w:rFonts w:ascii="Arial" w:eastAsia="Calibri" w:hAnsi="Arial" w:cs="Arial"/>
                <w:sz w:val="20"/>
                <w:szCs w:val="20"/>
              </w:rPr>
              <w:t>____________</w:t>
            </w:r>
          </w:p>
        </w:tc>
        <w:tc>
          <w:tcPr>
            <w:tcW w:w="2324" w:type="dxa"/>
          </w:tcPr>
          <w:p w:rsidR="009E303D" w:rsidRPr="009E303D" w:rsidRDefault="009E303D" w:rsidP="009E303D">
            <w:pPr>
              <w:autoSpaceDE w:val="0"/>
              <w:autoSpaceDN w:val="0"/>
              <w:adjustRightInd w:val="0"/>
              <w:spacing w:after="0" w:line="240" w:lineRule="auto"/>
              <w:jc w:val="center"/>
              <w:rPr>
                <w:rFonts w:ascii="Arial" w:eastAsia="Calibri" w:hAnsi="Arial" w:cs="Arial"/>
                <w:sz w:val="20"/>
                <w:szCs w:val="20"/>
              </w:rPr>
            </w:pPr>
            <w:r w:rsidRPr="009E303D">
              <w:rPr>
                <w:rFonts w:ascii="Arial" w:eastAsia="Calibri" w:hAnsi="Arial" w:cs="Arial"/>
                <w:sz w:val="20"/>
                <w:szCs w:val="20"/>
              </w:rPr>
              <w:t>__________________</w:t>
            </w:r>
          </w:p>
        </w:tc>
      </w:tr>
      <w:tr w:rsidR="009E303D" w:rsidRPr="009E303D" w:rsidTr="009E303D">
        <w:tc>
          <w:tcPr>
            <w:tcW w:w="4537"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(должность уполномоченного лица  Администрации)</w:t>
            </w:r>
          </w:p>
        </w:tc>
        <w:tc>
          <w:tcPr>
            <w:tcW w:w="2098"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(подпись)</w:t>
            </w:r>
          </w:p>
        </w:tc>
        <w:tc>
          <w:tcPr>
            <w:tcW w:w="2324"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(расшифровка подписи)</w:t>
            </w:r>
          </w:p>
        </w:tc>
      </w:tr>
      <w:tr w:rsidR="009E303D" w:rsidRPr="009E303D" w:rsidTr="009E303D">
        <w:tc>
          <w:tcPr>
            <w:tcW w:w="4537" w:type="dxa"/>
          </w:tcPr>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М.П.</w:t>
            </w:r>
          </w:p>
        </w:tc>
        <w:tc>
          <w:tcPr>
            <w:tcW w:w="2098" w:type="dxa"/>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p>
        </w:tc>
        <w:tc>
          <w:tcPr>
            <w:tcW w:w="2324" w:type="dxa"/>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p>
        </w:tc>
      </w:tr>
    </w:tbl>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Приложение № 11</w:t>
      </w:r>
    </w:p>
    <w:p w:rsidR="009E303D" w:rsidRPr="009E303D" w:rsidRDefault="009E303D" w:rsidP="009E303D">
      <w:pPr>
        <w:autoSpaceDE w:val="0"/>
        <w:autoSpaceDN w:val="0"/>
        <w:adjustRightInd w:val="0"/>
        <w:spacing w:after="0" w:line="240" w:lineRule="auto"/>
        <w:jc w:val="right"/>
        <w:rPr>
          <w:rFonts w:ascii="Arial" w:eastAsia="Calibri" w:hAnsi="Arial" w:cs="Arial"/>
          <w:sz w:val="20"/>
          <w:szCs w:val="20"/>
        </w:rPr>
      </w:pPr>
      <w:r w:rsidRPr="009E303D">
        <w:rPr>
          <w:rFonts w:ascii="Times New Roman" w:eastAsia="Calibri" w:hAnsi="Times New Roman" w:cs="Times New Roman"/>
          <w:sz w:val="24"/>
          <w:szCs w:val="24"/>
        </w:rPr>
        <w:t>к методическим рекомендациям</w:t>
      </w:r>
    </w:p>
    <w:p w:rsidR="009E303D" w:rsidRPr="009E303D" w:rsidRDefault="009E303D" w:rsidP="009E303D">
      <w:pPr>
        <w:autoSpaceDE w:val="0"/>
        <w:autoSpaceDN w:val="0"/>
        <w:adjustRightInd w:val="0"/>
        <w:spacing w:after="0" w:line="240" w:lineRule="auto"/>
        <w:jc w:val="right"/>
        <w:rPr>
          <w:rFonts w:ascii="Arial" w:eastAsia="Calibri" w:hAnsi="Arial" w:cs="Arial"/>
          <w:sz w:val="20"/>
          <w:szCs w:val="20"/>
        </w:rPr>
      </w:pPr>
    </w:p>
    <w:p w:rsidR="009E303D" w:rsidRPr="009E303D" w:rsidRDefault="009E303D" w:rsidP="009E303D">
      <w:pPr>
        <w:autoSpaceDE w:val="0"/>
        <w:autoSpaceDN w:val="0"/>
        <w:adjustRightInd w:val="0"/>
        <w:spacing w:after="0" w:line="240" w:lineRule="auto"/>
        <w:jc w:val="right"/>
        <w:rPr>
          <w:rFonts w:ascii="Arial" w:eastAsia="Calibri" w:hAnsi="Arial" w:cs="Arial"/>
          <w:sz w:val="20"/>
          <w:szCs w:val="20"/>
        </w:rPr>
      </w:pP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bCs/>
          <w:sz w:val="24"/>
          <w:szCs w:val="24"/>
        </w:rPr>
        <w:t>ФОРМА УВЕДОМЛЕНИЯ</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bCs/>
          <w:sz w:val="24"/>
          <w:szCs w:val="24"/>
        </w:rPr>
        <w:t xml:space="preserve">ОБ ОТКАЗЕ В ВЫДАЧЕ </w:t>
      </w:r>
      <w:r w:rsidRPr="009E303D">
        <w:rPr>
          <w:rFonts w:ascii="Times New Roman" w:eastAsia="Calibri" w:hAnsi="Times New Roman" w:cs="Times New Roman"/>
          <w:sz w:val="24"/>
          <w:szCs w:val="24"/>
        </w:rPr>
        <w:t xml:space="preserve">ВЫДАЧА РАЗРЕШЕНИЯ НА ЗАХОРОНЕНИЕ УМЕРШЕГО </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bCs/>
          <w:sz w:val="24"/>
          <w:szCs w:val="24"/>
        </w:rPr>
      </w:pPr>
      <w:r w:rsidRPr="009E303D">
        <w:rPr>
          <w:rFonts w:ascii="Times New Roman" w:eastAsia="Calibri" w:hAnsi="Times New Roman" w:cs="Times New Roman"/>
          <w:sz w:val="24"/>
          <w:szCs w:val="24"/>
        </w:rPr>
        <w:t>НА НОВОМ МЕСТЕ ДЕЙСТВУЮЩЕГО ОБЩЕСТВЕННОГО КЛАДБИЩА НА ТЕРРИТОРИИ МУНИЦИПАЛЬНОГО ОБРАЗОВАНИЯ</w:t>
      </w:r>
      <w:r w:rsidRPr="009E303D">
        <w:rPr>
          <w:rFonts w:ascii="Times New Roman" w:eastAsia="Calibri" w:hAnsi="Times New Roman" w:cs="Times New Roman"/>
          <w:bCs/>
          <w:sz w:val="24"/>
          <w:szCs w:val="24"/>
        </w:rPr>
        <w:t xml:space="preserve">/ОБ ОТКАЗЕ В ВЫДАЧЕ РАЗРЕШЕНИЯ </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 xml:space="preserve">НА ЗАХОРОНЕНИЕ УМЕРШЕГО В РОДСТВЕННУЮ МОГИЛУ </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bCs/>
          <w:sz w:val="24"/>
          <w:szCs w:val="24"/>
        </w:rPr>
      </w:pPr>
      <w:r w:rsidRPr="009E303D">
        <w:rPr>
          <w:rFonts w:ascii="Times New Roman" w:eastAsia="Calibri" w:hAnsi="Times New Roman" w:cs="Times New Roman"/>
          <w:sz w:val="24"/>
          <w:szCs w:val="24"/>
        </w:rPr>
        <w:t>(НА ЗАХОРОНЕНИЕ УРНЫ С ПРАХОМ В РОДСТВЕННУЮ МОГИЛУ)</w:t>
      </w:r>
      <w:r w:rsidRPr="009E303D">
        <w:rPr>
          <w:rFonts w:ascii="Times New Roman" w:eastAsia="Calibri" w:hAnsi="Times New Roman" w:cs="Times New Roman"/>
          <w:bCs/>
          <w:sz w:val="24"/>
          <w:szCs w:val="24"/>
        </w:rPr>
        <w:t>/</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bCs/>
          <w:sz w:val="24"/>
          <w:szCs w:val="24"/>
        </w:rPr>
        <w:t xml:space="preserve">ОБ ОТКАЗЕ В ВЫДАЧЕ РАЗРЕШЕНИЯ НА </w:t>
      </w:r>
      <w:r w:rsidRPr="009E303D">
        <w:rPr>
          <w:rFonts w:ascii="Times New Roman" w:eastAsia="Calibri" w:hAnsi="Times New Roman" w:cs="Times New Roman"/>
          <w:sz w:val="24"/>
          <w:szCs w:val="24"/>
        </w:rPr>
        <w:t>ЗАХОРОНЕНИЕ УМЕРШЕГО В СЕМЕЙНОЕ (РОДОВОЕ) ЗАХОРОНЕНИЕ</w:t>
      </w:r>
      <w:r w:rsidRPr="009E303D">
        <w:rPr>
          <w:rFonts w:ascii="Times New Roman" w:eastAsia="Calibri" w:hAnsi="Times New Roman" w:cs="Times New Roman"/>
          <w:bCs/>
          <w:sz w:val="24"/>
          <w:szCs w:val="24"/>
        </w:rPr>
        <w:t xml:space="preserve">/ОБ ОТКАЗЕ В ВЫДАЧЕ </w:t>
      </w:r>
      <w:r w:rsidRPr="009E303D">
        <w:rPr>
          <w:rFonts w:ascii="Times New Roman" w:eastAsia="Calibri" w:hAnsi="Times New Roman" w:cs="Times New Roman"/>
          <w:sz w:val="24"/>
          <w:szCs w:val="24"/>
        </w:rPr>
        <w:t xml:space="preserve">РАЗРЕШЕНИЯ </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НА ПЕРЕЗАХОРОНЕНИЕ ОСТАНКОВ УМЕРШЕГО(ЕЙ) В МОГИЛУ</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b/>
          <w:sz w:val="24"/>
          <w:szCs w:val="24"/>
        </w:rPr>
      </w:pP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УВЕДОМЛЕНИЕ ОТ «___» ___________ 202_г. № _______</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ind w:firstLine="708"/>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Выдано ____________________________________________________________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0"/>
          <w:szCs w:val="20"/>
        </w:rPr>
        <w:t xml:space="preserve">                                                              (фамилия, имя, отчество заявителя)</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паспорт ________________ выдан «___» _____________ _____ г. 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4"/>
          <w:szCs w:val="24"/>
        </w:rPr>
        <w:t xml:space="preserve">                     </w:t>
      </w:r>
      <w:r w:rsidRPr="009E303D">
        <w:rPr>
          <w:rFonts w:ascii="Times New Roman" w:eastAsia="Calibri" w:hAnsi="Times New Roman" w:cs="Times New Roman"/>
          <w:sz w:val="20"/>
          <w:szCs w:val="20"/>
        </w:rPr>
        <w:t>(серия, номер)</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_________________________________________________________________________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0"/>
          <w:szCs w:val="20"/>
        </w:rPr>
        <w:t xml:space="preserve">                                                                         (кем выдан)</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адрес: ____________________________________________________________________</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0"/>
          <w:szCs w:val="20"/>
        </w:rPr>
      </w:pPr>
      <w:r w:rsidRPr="009E303D">
        <w:rPr>
          <w:rFonts w:ascii="Times New Roman" w:eastAsia="Calibri" w:hAnsi="Times New Roman" w:cs="Times New Roman"/>
          <w:sz w:val="24"/>
          <w:szCs w:val="24"/>
        </w:rPr>
        <w:t xml:space="preserve">                                                              </w:t>
      </w:r>
      <w:r w:rsidRPr="009E303D">
        <w:rPr>
          <w:rFonts w:ascii="Times New Roman" w:eastAsia="Calibri" w:hAnsi="Times New Roman" w:cs="Times New Roman"/>
          <w:sz w:val="20"/>
          <w:szCs w:val="20"/>
        </w:rPr>
        <w:t>(место проживания, телефон)</w:t>
      </w:r>
    </w:p>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200" w:line="240" w:lineRule="auto"/>
        <w:ind w:firstLine="708"/>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lastRenderedPageBreak/>
        <w:t>По результатам рассмотрения Вашего заявления от «___» ________ 202__ г.:</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7710"/>
        <w:gridCol w:w="987"/>
      </w:tblGrid>
      <w:tr w:rsidR="009E303D" w:rsidRPr="009E303D" w:rsidTr="009E303D">
        <w:trPr>
          <w:trHeight w:val="768"/>
        </w:trPr>
        <w:tc>
          <w:tcPr>
            <w:tcW w:w="340"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r w:rsidRPr="009E303D">
              <w:rPr>
                <w:rFonts w:ascii="Times New Roman" w:eastAsia="Calibri" w:hAnsi="Times New Roman" w:cs="Times New Roman"/>
                <w:sz w:val="24"/>
                <w:szCs w:val="24"/>
              </w:rPr>
              <w:t>1)</w:t>
            </w:r>
          </w:p>
        </w:tc>
        <w:tc>
          <w:tcPr>
            <w:tcW w:w="7710"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color w:val="000000"/>
                <w:sz w:val="24"/>
                <w:szCs w:val="24"/>
                <w:lang w:eastAsia="ru-RU"/>
              </w:rPr>
              <w:t xml:space="preserve">о выдаче разрешения на захоронение умершего на новом месте </w:t>
            </w:r>
            <w:r w:rsidRPr="009E303D">
              <w:rPr>
                <w:rFonts w:ascii="Times New Roman" w:eastAsia="Times New Roman" w:hAnsi="Times New Roman" w:cs="Times New Roman"/>
                <w:sz w:val="24"/>
                <w:szCs w:val="24"/>
                <w:lang w:eastAsia="ru-RU"/>
              </w:rPr>
              <w:t>действующего общественного кладбища</w:t>
            </w:r>
            <w:r w:rsidRPr="009E303D">
              <w:rPr>
                <w:rFonts w:ascii="Times New Roman" w:eastAsia="Times New Roman" w:hAnsi="Times New Roman" w:cs="Times New Roman"/>
                <w:sz w:val="28"/>
                <w:szCs w:val="28"/>
                <w:lang w:eastAsia="ru-RU"/>
              </w:rPr>
              <w:t xml:space="preserve"> </w:t>
            </w:r>
            <w:r w:rsidRPr="009E303D">
              <w:rPr>
                <w:rFonts w:ascii="Times New Roman" w:eastAsia="Times New Roman" w:hAnsi="Times New Roman" w:cs="Times New Roman"/>
                <w:color w:val="000000"/>
                <w:sz w:val="24"/>
                <w:szCs w:val="24"/>
                <w:lang w:eastAsia="ru-RU"/>
              </w:rPr>
              <w:t>на территории муниципального образования</w:t>
            </w:r>
          </w:p>
        </w:tc>
        <w:tc>
          <w:tcPr>
            <w:tcW w:w="987"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tc>
      </w:tr>
      <w:tr w:rsidR="009E303D" w:rsidRPr="009E303D" w:rsidTr="009E303D">
        <w:tc>
          <w:tcPr>
            <w:tcW w:w="340"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r w:rsidRPr="009E303D">
              <w:rPr>
                <w:rFonts w:ascii="Times New Roman" w:eastAsia="Calibri" w:hAnsi="Times New Roman" w:cs="Times New Roman"/>
                <w:sz w:val="24"/>
                <w:szCs w:val="24"/>
              </w:rPr>
              <w:t>2)</w:t>
            </w:r>
          </w:p>
        </w:tc>
        <w:tc>
          <w:tcPr>
            <w:tcW w:w="7710"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о выдаче разрешения на захоронение умершего в родственную могилу </w:t>
            </w:r>
          </w:p>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(на захоронение урны с прахом в родственную могилу)</w:t>
            </w:r>
          </w:p>
        </w:tc>
        <w:tc>
          <w:tcPr>
            <w:tcW w:w="987"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tc>
      </w:tr>
      <w:tr w:rsidR="009E303D" w:rsidRPr="009E303D" w:rsidTr="009E303D">
        <w:tc>
          <w:tcPr>
            <w:tcW w:w="340"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r w:rsidRPr="009E303D">
              <w:rPr>
                <w:rFonts w:ascii="Times New Roman" w:eastAsia="Calibri" w:hAnsi="Times New Roman" w:cs="Times New Roman"/>
                <w:sz w:val="24"/>
                <w:szCs w:val="24"/>
              </w:rPr>
              <w:t>3)</w:t>
            </w:r>
          </w:p>
        </w:tc>
        <w:tc>
          <w:tcPr>
            <w:tcW w:w="7710"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widowControl w:val="0"/>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Times New Roman" w:hAnsi="Times New Roman" w:cs="Times New Roman"/>
                <w:sz w:val="24"/>
                <w:szCs w:val="24"/>
                <w:lang w:eastAsia="ru-RU"/>
              </w:rPr>
              <w:t>о выдаче разрешения на захоронение умершего в семейное (родовое) захоронение</w:t>
            </w:r>
          </w:p>
        </w:tc>
        <w:tc>
          <w:tcPr>
            <w:tcW w:w="987"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tc>
      </w:tr>
      <w:tr w:rsidR="009E303D" w:rsidRPr="009E303D" w:rsidTr="009E303D">
        <w:tc>
          <w:tcPr>
            <w:tcW w:w="340"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r w:rsidRPr="009E303D">
              <w:rPr>
                <w:rFonts w:ascii="Times New Roman" w:eastAsia="Calibri" w:hAnsi="Times New Roman" w:cs="Times New Roman"/>
                <w:sz w:val="24"/>
                <w:szCs w:val="24"/>
              </w:rPr>
              <w:t>4)</w:t>
            </w:r>
          </w:p>
        </w:tc>
        <w:tc>
          <w:tcPr>
            <w:tcW w:w="7710"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shd w:val="clear" w:color="auto" w:fill="FFFFFF"/>
              <w:spacing w:after="0" w:line="240" w:lineRule="auto"/>
              <w:ind w:right="442"/>
              <w:jc w:val="both"/>
              <w:rPr>
                <w:rFonts w:ascii="Times New Roman" w:eastAsia="Calibri" w:hAnsi="Times New Roman" w:cs="Times New Roman"/>
                <w:sz w:val="24"/>
                <w:szCs w:val="24"/>
              </w:rPr>
            </w:pPr>
            <w:r w:rsidRPr="009E303D">
              <w:rPr>
                <w:rFonts w:ascii="Times New Roman" w:eastAsia="Times New Roman" w:hAnsi="Times New Roman" w:cs="Times New Roman"/>
                <w:bCs/>
                <w:color w:val="00000A"/>
                <w:spacing w:val="-1"/>
                <w:sz w:val="24"/>
                <w:szCs w:val="24"/>
                <w:lang w:eastAsia="ru-RU"/>
              </w:rPr>
              <w:t>о выдаче разрешения на перезахоронение останков умершего(ей) в могилу</w:t>
            </w:r>
          </w:p>
        </w:tc>
        <w:tc>
          <w:tcPr>
            <w:tcW w:w="987"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tc>
      </w:tr>
    </w:tbl>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ind w:firstLine="708"/>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выбрать варианты заявления, не нужное зачеркнуть</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и приложенных к нему документов, принято решение об отказе в выдаче:</w:t>
      </w:r>
    </w:p>
    <w:p w:rsidR="009E303D" w:rsidRPr="009E303D" w:rsidRDefault="009E303D" w:rsidP="009E303D">
      <w:pPr>
        <w:autoSpaceDE w:val="0"/>
        <w:autoSpaceDN w:val="0"/>
        <w:adjustRightInd w:val="0"/>
        <w:spacing w:after="0" w:line="240" w:lineRule="auto"/>
        <w:ind w:firstLine="540"/>
        <w:jc w:val="both"/>
        <w:rPr>
          <w:rFonts w:ascii="Times New Roman" w:eastAsia="Calibri"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7710"/>
        <w:gridCol w:w="987"/>
      </w:tblGrid>
      <w:tr w:rsidR="009E303D" w:rsidRPr="009E303D" w:rsidTr="009E303D">
        <w:tc>
          <w:tcPr>
            <w:tcW w:w="340"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r w:rsidRPr="009E303D">
              <w:rPr>
                <w:rFonts w:ascii="Times New Roman" w:eastAsia="Calibri" w:hAnsi="Times New Roman" w:cs="Times New Roman"/>
                <w:sz w:val="24"/>
                <w:szCs w:val="24"/>
              </w:rPr>
              <w:t>1)</w:t>
            </w:r>
          </w:p>
        </w:tc>
        <w:tc>
          <w:tcPr>
            <w:tcW w:w="7710"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color w:val="000000"/>
                <w:sz w:val="24"/>
                <w:szCs w:val="24"/>
              </w:rPr>
              <w:t xml:space="preserve">разрешения на захоронение умершего на новом месте </w:t>
            </w:r>
            <w:r w:rsidRPr="009E303D">
              <w:rPr>
                <w:rFonts w:ascii="Times New Roman" w:eastAsia="Calibri" w:hAnsi="Times New Roman" w:cs="Times New Roman"/>
                <w:sz w:val="24"/>
                <w:szCs w:val="24"/>
              </w:rPr>
              <w:t>действующего общественного кладбища</w:t>
            </w:r>
            <w:r w:rsidRPr="009E303D">
              <w:rPr>
                <w:rFonts w:ascii="Times New Roman" w:eastAsia="Calibri" w:hAnsi="Times New Roman" w:cs="Times New Roman"/>
                <w:sz w:val="28"/>
                <w:szCs w:val="28"/>
              </w:rPr>
              <w:t xml:space="preserve"> </w:t>
            </w:r>
            <w:r w:rsidRPr="009E303D">
              <w:rPr>
                <w:rFonts w:ascii="Times New Roman" w:eastAsia="Calibri" w:hAnsi="Times New Roman" w:cs="Times New Roman"/>
                <w:color w:val="000000"/>
                <w:sz w:val="24"/>
                <w:szCs w:val="24"/>
              </w:rPr>
              <w:t>на территории муниципального образования</w:t>
            </w:r>
          </w:p>
        </w:tc>
        <w:tc>
          <w:tcPr>
            <w:tcW w:w="987"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tc>
      </w:tr>
      <w:tr w:rsidR="009E303D" w:rsidRPr="009E303D" w:rsidTr="009E303D">
        <w:tc>
          <w:tcPr>
            <w:tcW w:w="340"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r w:rsidRPr="009E303D">
              <w:rPr>
                <w:rFonts w:ascii="Times New Roman" w:eastAsia="Calibri" w:hAnsi="Times New Roman" w:cs="Times New Roman"/>
                <w:sz w:val="24"/>
                <w:szCs w:val="24"/>
              </w:rPr>
              <w:t>2)</w:t>
            </w:r>
          </w:p>
        </w:tc>
        <w:tc>
          <w:tcPr>
            <w:tcW w:w="7710"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303D">
              <w:rPr>
                <w:rFonts w:ascii="Times New Roman" w:eastAsia="Times New Roman" w:hAnsi="Times New Roman" w:cs="Times New Roman"/>
                <w:sz w:val="24"/>
                <w:szCs w:val="24"/>
                <w:lang w:eastAsia="ru-RU"/>
              </w:rPr>
              <w:t xml:space="preserve">разрешения на захоронение умершего в родственную могилу </w:t>
            </w:r>
            <w:r w:rsidRPr="009E303D">
              <w:rPr>
                <w:rFonts w:ascii="Times New Roman" w:eastAsia="Times New Roman" w:hAnsi="Times New Roman" w:cs="Times New Roman"/>
                <w:sz w:val="24"/>
                <w:szCs w:val="24"/>
                <w:lang w:eastAsia="ru-RU"/>
              </w:rPr>
              <w:br/>
              <w:t>(на захоронение урны с прахом в родственную могилу)</w:t>
            </w:r>
          </w:p>
        </w:tc>
        <w:tc>
          <w:tcPr>
            <w:tcW w:w="987"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tc>
      </w:tr>
      <w:tr w:rsidR="009E303D" w:rsidRPr="009E303D" w:rsidTr="009E303D">
        <w:tc>
          <w:tcPr>
            <w:tcW w:w="340"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r w:rsidRPr="009E303D">
              <w:rPr>
                <w:rFonts w:ascii="Times New Roman" w:eastAsia="Calibri" w:hAnsi="Times New Roman" w:cs="Times New Roman"/>
                <w:sz w:val="24"/>
                <w:szCs w:val="24"/>
              </w:rPr>
              <w:t>3)</w:t>
            </w:r>
          </w:p>
        </w:tc>
        <w:tc>
          <w:tcPr>
            <w:tcW w:w="7710"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Times New Roman" w:hAnsi="Times New Roman" w:cs="Times New Roman"/>
                <w:sz w:val="24"/>
                <w:szCs w:val="24"/>
                <w:lang w:eastAsia="ru-RU"/>
              </w:rPr>
              <w:t>разрешения на захоронение умершего в семейное (родовое) захоронение</w:t>
            </w:r>
          </w:p>
        </w:tc>
        <w:tc>
          <w:tcPr>
            <w:tcW w:w="987"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tc>
      </w:tr>
      <w:tr w:rsidR="009E303D" w:rsidRPr="009E303D" w:rsidTr="009E303D">
        <w:tc>
          <w:tcPr>
            <w:tcW w:w="340"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r w:rsidRPr="009E303D">
              <w:rPr>
                <w:rFonts w:ascii="Times New Roman" w:eastAsia="Calibri" w:hAnsi="Times New Roman" w:cs="Times New Roman"/>
                <w:sz w:val="24"/>
                <w:szCs w:val="24"/>
              </w:rPr>
              <w:t>4)</w:t>
            </w:r>
          </w:p>
        </w:tc>
        <w:tc>
          <w:tcPr>
            <w:tcW w:w="7710"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r w:rsidRPr="009E303D">
              <w:rPr>
                <w:rFonts w:ascii="Times New Roman" w:eastAsia="Times New Roman" w:hAnsi="Times New Roman" w:cs="Times New Roman"/>
                <w:bCs/>
                <w:color w:val="00000A"/>
                <w:spacing w:val="-1"/>
                <w:sz w:val="24"/>
                <w:szCs w:val="24"/>
                <w:lang w:eastAsia="ru-RU"/>
              </w:rPr>
              <w:t>разрешения на перезахоронение останков умершего(ей) в могилу</w:t>
            </w:r>
          </w:p>
        </w:tc>
        <w:tc>
          <w:tcPr>
            <w:tcW w:w="987" w:type="dxa"/>
            <w:tcBorders>
              <w:top w:val="single" w:sz="4" w:space="0" w:color="auto"/>
              <w:left w:val="single" w:sz="4" w:space="0" w:color="auto"/>
              <w:bottom w:val="single" w:sz="4" w:space="0" w:color="auto"/>
              <w:right w:val="single" w:sz="4" w:space="0" w:color="auto"/>
            </w:tcBorders>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tc>
      </w:tr>
    </w:tbl>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200" w:line="240" w:lineRule="auto"/>
        <w:ind w:firstLine="708"/>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выбрать варианты принятого решения, не нужное зачеркнуть</w:t>
      </w: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по следующим основаниям:</w:t>
      </w:r>
    </w:p>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___________________________________________________________________________</w:t>
      </w:r>
    </w:p>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___________________________________________________________________________</w:t>
      </w:r>
    </w:p>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____________________________________________________________________________</w:t>
      </w:r>
    </w:p>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r w:rsidRPr="009E303D">
        <w:rPr>
          <w:rFonts w:ascii="Times New Roman" w:eastAsia="Calibri" w:hAnsi="Times New Roman" w:cs="Times New Roman"/>
          <w:sz w:val="20"/>
          <w:szCs w:val="20"/>
        </w:rPr>
        <w:t xml:space="preserve">(указываются причины отказа, установленные в </w:t>
      </w:r>
      <w:hyperlink r:id="rId19" w:history="1">
        <w:r w:rsidRPr="009E303D">
          <w:rPr>
            <w:rFonts w:ascii="Times New Roman" w:eastAsia="Calibri" w:hAnsi="Times New Roman" w:cs="Times New Roman"/>
            <w:sz w:val="20"/>
            <w:szCs w:val="20"/>
          </w:rPr>
          <w:t xml:space="preserve">пункте 2.10. </w:t>
        </w:r>
      </w:hyperlink>
      <w:r w:rsidRPr="009E303D">
        <w:rPr>
          <w:rFonts w:ascii="Times New Roman" w:eastAsia="Calibri" w:hAnsi="Times New Roman" w:cs="Times New Roman"/>
          <w:sz w:val="20"/>
          <w:szCs w:val="20"/>
        </w:rPr>
        <w:t xml:space="preserve"> раздела 2 методических рекомендаций)</w:t>
      </w:r>
    </w:p>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___________________________________________________________________________</w:t>
      </w:r>
    </w:p>
    <w:p w:rsidR="009E303D" w:rsidRPr="009E303D" w:rsidRDefault="009E303D" w:rsidP="009E303D">
      <w:pPr>
        <w:autoSpaceDE w:val="0"/>
        <w:autoSpaceDN w:val="0"/>
        <w:adjustRightInd w:val="0"/>
        <w:spacing w:after="200" w:line="240" w:lineRule="auto"/>
        <w:ind w:right="284" w:firstLine="708"/>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 xml:space="preserve">предоставления муниципальной услуги «Выдача разрешений </w:t>
      </w:r>
      <w:r w:rsidRPr="009E303D">
        <w:rPr>
          <w:rFonts w:ascii="Times New Roman" w:eastAsia="Calibri" w:hAnsi="Times New Roman" w:cs="Times New Roman"/>
          <w:sz w:val="24"/>
          <w:szCs w:val="24"/>
        </w:rPr>
        <w:br/>
        <w:t>на захоронение (перезахоронение) и подзахоронение на общественных кладбищах муниципального образования»</w:t>
      </w:r>
    </w:p>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___________________________________________________________________________</w:t>
      </w:r>
    </w:p>
    <w:p w:rsidR="009E303D" w:rsidRPr="009E303D" w:rsidRDefault="009E303D" w:rsidP="009E303D">
      <w:pPr>
        <w:autoSpaceDE w:val="0"/>
        <w:autoSpaceDN w:val="0"/>
        <w:adjustRightInd w:val="0"/>
        <w:spacing w:after="200" w:line="240" w:lineRule="auto"/>
        <w:ind w:right="284" w:firstLine="708"/>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Вы вправе повторно обратиться в орган, уполномоченный на предоставление муниципальной услуги,  с  заявлением  о  предоставлении услуги после устранения указанных нарушений.</w:t>
      </w:r>
    </w:p>
    <w:p w:rsidR="009E303D" w:rsidRPr="009E303D" w:rsidRDefault="009E303D" w:rsidP="009E303D">
      <w:pPr>
        <w:autoSpaceDE w:val="0"/>
        <w:autoSpaceDN w:val="0"/>
        <w:adjustRightInd w:val="0"/>
        <w:spacing w:after="200" w:line="240" w:lineRule="auto"/>
        <w:ind w:right="284" w:firstLine="708"/>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9E303D" w:rsidRPr="009E303D" w:rsidRDefault="009E303D" w:rsidP="009E303D">
      <w:pPr>
        <w:autoSpaceDE w:val="0"/>
        <w:autoSpaceDN w:val="0"/>
        <w:adjustRightInd w:val="0"/>
        <w:spacing w:after="200" w:line="240" w:lineRule="auto"/>
        <w:jc w:val="both"/>
        <w:rPr>
          <w:rFonts w:ascii="Times New Roman" w:eastAsia="Calibri"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9E303D" w:rsidRPr="009E303D" w:rsidTr="009E303D">
        <w:tc>
          <w:tcPr>
            <w:tcW w:w="4537" w:type="dxa"/>
          </w:tcPr>
          <w:p w:rsidR="009E303D" w:rsidRPr="009E303D" w:rsidRDefault="009E303D" w:rsidP="009E303D">
            <w:pPr>
              <w:autoSpaceDE w:val="0"/>
              <w:autoSpaceDN w:val="0"/>
              <w:adjustRightInd w:val="0"/>
              <w:spacing w:after="0" w:line="240" w:lineRule="auto"/>
              <w:jc w:val="both"/>
              <w:rPr>
                <w:rFonts w:ascii="Arial" w:eastAsia="Calibri" w:hAnsi="Arial" w:cs="Arial"/>
                <w:sz w:val="20"/>
                <w:szCs w:val="20"/>
              </w:rPr>
            </w:pPr>
            <w:r w:rsidRPr="009E303D">
              <w:rPr>
                <w:rFonts w:ascii="Arial" w:eastAsia="Calibri" w:hAnsi="Arial" w:cs="Arial"/>
                <w:sz w:val="20"/>
                <w:szCs w:val="20"/>
              </w:rPr>
              <w:t>________________________________</w:t>
            </w:r>
          </w:p>
        </w:tc>
        <w:tc>
          <w:tcPr>
            <w:tcW w:w="2098" w:type="dxa"/>
          </w:tcPr>
          <w:p w:rsidR="009E303D" w:rsidRPr="009E303D" w:rsidRDefault="009E303D" w:rsidP="009E303D">
            <w:pPr>
              <w:autoSpaceDE w:val="0"/>
              <w:autoSpaceDN w:val="0"/>
              <w:adjustRightInd w:val="0"/>
              <w:spacing w:after="0" w:line="240" w:lineRule="auto"/>
              <w:jc w:val="center"/>
              <w:rPr>
                <w:rFonts w:ascii="Arial" w:eastAsia="Calibri" w:hAnsi="Arial" w:cs="Arial"/>
                <w:sz w:val="20"/>
                <w:szCs w:val="20"/>
              </w:rPr>
            </w:pPr>
            <w:r w:rsidRPr="009E303D">
              <w:rPr>
                <w:rFonts w:ascii="Arial" w:eastAsia="Calibri" w:hAnsi="Arial" w:cs="Arial"/>
                <w:sz w:val="20"/>
                <w:szCs w:val="20"/>
              </w:rPr>
              <w:t>____________</w:t>
            </w:r>
          </w:p>
        </w:tc>
        <w:tc>
          <w:tcPr>
            <w:tcW w:w="2324" w:type="dxa"/>
          </w:tcPr>
          <w:p w:rsidR="009E303D" w:rsidRPr="009E303D" w:rsidRDefault="009E303D" w:rsidP="009E303D">
            <w:pPr>
              <w:autoSpaceDE w:val="0"/>
              <w:autoSpaceDN w:val="0"/>
              <w:adjustRightInd w:val="0"/>
              <w:spacing w:after="0" w:line="240" w:lineRule="auto"/>
              <w:jc w:val="center"/>
              <w:rPr>
                <w:rFonts w:ascii="Arial" w:eastAsia="Calibri" w:hAnsi="Arial" w:cs="Arial"/>
                <w:sz w:val="20"/>
                <w:szCs w:val="20"/>
              </w:rPr>
            </w:pPr>
            <w:r w:rsidRPr="009E303D">
              <w:rPr>
                <w:rFonts w:ascii="Arial" w:eastAsia="Calibri" w:hAnsi="Arial" w:cs="Arial"/>
                <w:sz w:val="20"/>
                <w:szCs w:val="20"/>
              </w:rPr>
              <w:t>__________________</w:t>
            </w:r>
          </w:p>
        </w:tc>
      </w:tr>
      <w:tr w:rsidR="009E303D" w:rsidRPr="009E303D" w:rsidTr="009E303D">
        <w:tc>
          <w:tcPr>
            <w:tcW w:w="4537"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0"/>
                <w:szCs w:val="20"/>
              </w:rPr>
              <w:t>(должность уполномоченного лица Администрации)</w:t>
            </w:r>
          </w:p>
        </w:tc>
        <w:tc>
          <w:tcPr>
            <w:tcW w:w="2098"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(подпись)</w:t>
            </w:r>
          </w:p>
        </w:tc>
        <w:tc>
          <w:tcPr>
            <w:tcW w:w="2324" w:type="dxa"/>
          </w:tcPr>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(расшифровка подписи)</w:t>
            </w:r>
          </w:p>
        </w:tc>
      </w:tr>
      <w:tr w:rsidR="009E303D" w:rsidRPr="009E303D" w:rsidTr="009E303D">
        <w:tc>
          <w:tcPr>
            <w:tcW w:w="4537" w:type="dxa"/>
          </w:tcPr>
          <w:p w:rsidR="009E303D" w:rsidRPr="009E303D" w:rsidRDefault="009E303D" w:rsidP="009E303D">
            <w:pPr>
              <w:autoSpaceDE w:val="0"/>
              <w:autoSpaceDN w:val="0"/>
              <w:adjustRightInd w:val="0"/>
              <w:spacing w:after="0" w:line="240" w:lineRule="auto"/>
              <w:jc w:val="both"/>
              <w:rPr>
                <w:rFonts w:ascii="Times New Roman" w:eastAsia="Calibri" w:hAnsi="Times New Roman" w:cs="Times New Roman"/>
                <w:sz w:val="24"/>
                <w:szCs w:val="24"/>
              </w:rPr>
            </w:pPr>
            <w:r w:rsidRPr="009E303D">
              <w:rPr>
                <w:rFonts w:ascii="Times New Roman" w:eastAsia="Calibri" w:hAnsi="Times New Roman" w:cs="Times New Roman"/>
                <w:sz w:val="24"/>
                <w:szCs w:val="24"/>
              </w:rPr>
              <w:t>М.П.</w:t>
            </w:r>
          </w:p>
        </w:tc>
        <w:tc>
          <w:tcPr>
            <w:tcW w:w="2098" w:type="dxa"/>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p>
        </w:tc>
        <w:tc>
          <w:tcPr>
            <w:tcW w:w="2324" w:type="dxa"/>
          </w:tcPr>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p>
        </w:tc>
      </w:tr>
    </w:tbl>
    <w:p w:rsidR="009E303D" w:rsidRPr="009E303D" w:rsidRDefault="009E303D" w:rsidP="009E303D">
      <w:pPr>
        <w:spacing w:after="200" w:line="276" w:lineRule="auto"/>
        <w:rPr>
          <w:rFonts w:ascii="Times New Roman" w:eastAsia="Calibri" w:hAnsi="Times New Roman" w:cs="Times New Roman"/>
          <w:sz w:val="24"/>
          <w:szCs w:val="24"/>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tabs>
          <w:tab w:val="left" w:pos="10206"/>
        </w:tabs>
        <w:spacing w:after="0" w:line="276" w:lineRule="auto"/>
        <w:ind w:right="283"/>
        <w:jc w:val="both"/>
        <w:rPr>
          <w:rFonts w:ascii="Times New Roman" w:eastAsia="Times New Roman" w:hAnsi="Times New Roman" w:cs="Times New Roman"/>
          <w:color w:val="00000A"/>
          <w:sz w:val="24"/>
          <w:szCs w:val="20"/>
          <w:lang w:eastAsia="ru-RU"/>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p>
    <w:p w:rsidR="009E303D" w:rsidRPr="009E303D" w:rsidRDefault="009E303D" w:rsidP="009E303D">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Приложение № 12</w:t>
      </w:r>
    </w:p>
    <w:p w:rsidR="009E303D" w:rsidRPr="009E303D" w:rsidRDefault="009E303D" w:rsidP="009E303D">
      <w:pPr>
        <w:autoSpaceDE w:val="0"/>
        <w:autoSpaceDN w:val="0"/>
        <w:adjustRightInd w:val="0"/>
        <w:spacing w:after="0" w:line="240" w:lineRule="auto"/>
        <w:jc w:val="right"/>
        <w:rPr>
          <w:rFonts w:ascii="Times New Roman" w:eastAsia="Calibri" w:hAnsi="Times New Roman" w:cs="Times New Roman"/>
          <w:sz w:val="24"/>
          <w:szCs w:val="24"/>
        </w:rPr>
      </w:pPr>
      <w:r w:rsidRPr="009E303D">
        <w:rPr>
          <w:rFonts w:ascii="Times New Roman" w:eastAsia="Calibri" w:hAnsi="Times New Roman" w:cs="Times New Roman"/>
          <w:sz w:val="24"/>
          <w:szCs w:val="24"/>
        </w:rPr>
        <w:t>к методическим рекомендациям</w:t>
      </w:r>
    </w:p>
    <w:p w:rsidR="009E303D" w:rsidRPr="009E303D" w:rsidRDefault="009E303D" w:rsidP="009E303D">
      <w:pPr>
        <w:autoSpaceDE w:val="0"/>
        <w:autoSpaceDN w:val="0"/>
        <w:adjustRightInd w:val="0"/>
        <w:spacing w:after="0" w:line="240" w:lineRule="auto"/>
        <w:jc w:val="right"/>
        <w:rPr>
          <w:rFonts w:ascii="Calibri" w:eastAsia="Calibri" w:hAnsi="Calibri" w:cs="Calibri"/>
        </w:rPr>
      </w:pPr>
    </w:p>
    <w:p w:rsidR="009E303D" w:rsidRPr="009E303D" w:rsidRDefault="009E303D" w:rsidP="009E303D">
      <w:pPr>
        <w:autoSpaceDE w:val="0"/>
        <w:autoSpaceDN w:val="0"/>
        <w:adjustRightInd w:val="0"/>
        <w:spacing w:after="0" w:line="240" w:lineRule="auto"/>
        <w:jc w:val="right"/>
        <w:rPr>
          <w:rFonts w:ascii="Calibri" w:eastAsia="Calibri" w:hAnsi="Calibri" w:cs="Calibri"/>
        </w:rPr>
      </w:pP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УДОСТОВЕРЕНИЕ О ЗАХОРОНЕНИИ</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 xml:space="preserve"> (населенный пункт)                          (год выдачи)</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На кладбище _____________________________</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 xml:space="preserve">                            (наименование кладбища)</w:t>
      </w:r>
    </w:p>
    <w:p w:rsidR="009E303D" w:rsidRPr="009E303D" w:rsidRDefault="009E303D" w:rsidP="009E303D">
      <w:pPr>
        <w:autoSpaceDE w:val="0"/>
        <w:autoSpaceDN w:val="0"/>
        <w:adjustRightInd w:val="0"/>
        <w:spacing w:after="200" w:line="240" w:lineRule="auto"/>
        <w:ind w:firstLine="2552"/>
        <w:rPr>
          <w:rFonts w:ascii="Times New Roman" w:eastAsia="Calibri" w:hAnsi="Times New Roman" w:cs="Times New Roman"/>
          <w:sz w:val="24"/>
          <w:szCs w:val="24"/>
        </w:rPr>
      </w:pPr>
      <w:r w:rsidRPr="009E303D">
        <w:rPr>
          <w:rFonts w:ascii="Times New Roman" w:eastAsia="Calibri" w:hAnsi="Times New Roman" w:cs="Times New Roman"/>
          <w:sz w:val="24"/>
          <w:szCs w:val="24"/>
        </w:rPr>
        <w:t>участок № _______ ряд _______ место ________</w:t>
      </w: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Ф.И.О. __________________________________</w:t>
      </w: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w:t>
      </w: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данные паспорта заявителя __________________</w:t>
      </w:r>
    </w:p>
    <w:p w:rsidR="009E303D" w:rsidRPr="009E303D" w:rsidRDefault="009E303D" w:rsidP="009E303D">
      <w:pPr>
        <w:autoSpaceDE w:val="0"/>
        <w:autoSpaceDN w:val="0"/>
        <w:adjustRightInd w:val="0"/>
        <w:spacing w:after="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w:t>
      </w:r>
    </w:p>
    <w:p w:rsidR="009E303D" w:rsidRPr="009E303D" w:rsidRDefault="009E303D" w:rsidP="009E303D">
      <w:pPr>
        <w:spacing w:after="200" w:line="276" w:lineRule="auto"/>
        <w:jc w:val="center"/>
        <w:rPr>
          <w:rFonts w:ascii="Times New Roman" w:eastAsia="Calibri" w:hAnsi="Times New Roman" w:cs="Times New Roman"/>
          <w:sz w:val="20"/>
          <w:szCs w:val="20"/>
        </w:rPr>
      </w:pPr>
      <w:r w:rsidRPr="009E303D">
        <w:rPr>
          <w:rFonts w:ascii="Times New Roman" w:eastAsia="Calibri" w:hAnsi="Times New Roman" w:cs="Times New Roman"/>
          <w:sz w:val="20"/>
          <w:szCs w:val="20"/>
        </w:rPr>
        <w:t>(серия, номер, когда и кем выдан)</w:t>
      </w: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Ф.И.О. умершего __________________________</w:t>
      </w: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w:t>
      </w: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Свидетельство о смерти _____________________</w:t>
      </w: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w:t>
      </w: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p>
    <w:p w:rsidR="009E303D" w:rsidRPr="009E303D" w:rsidRDefault="009E303D" w:rsidP="009E303D">
      <w:pPr>
        <w:autoSpaceDE w:val="0"/>
        <w:autoSpaceDN w:val="0"/>
        <w:adjustRightInd w:val="0"/>
        <w:spacing w:after="0" w:line="240" w:lineRule="auto"/>
        <w:ind w:left="2124"/>
        <w:rPr>
          <w:rFonts w:ascii="Times New Roman" w:eastAsia="Calibri" w:hAnsi="Times New Roman" w:cs="Times New Roman"/>
          <w:sz w:val="24"/>
          <w:szCs w:val="24"/>
        </w:rPr>
      </w:pPr>
      <w:r w:rsidRPr="009E303D">
        <w:rPr>
          <w:rFonts w:ascii="Times New Roman" w:eastAsia="Calibri" w:hAnsi="Times New Roman" w:cs="Times New Roman"/>
          <w:sz w:val="24"/>
          <w:szCs w:val="24"/>
        </w:rPr>
        <w:t xml:space="preserve">          Должность, Ф.И.О., подпись специалиста,  </w:t>
      </w:r>
    </w:p>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r w:rsidRPr="009E303D">
        <w:rPr>
          <w:rFonts w:ascii="Times New Roman" w:eastAsia="Calibri" w:hAnsi="Times New Roman" w:cs="Times New Roman"/>
          <w:sz w:val="24"/>
          <w:szCs w:val="24"/>
        </w:rPr>
        <w:t xml:space="preserve">                                              ответственного за предоставление         </w:t>
      </w:r>
    </w:p>
    <w:p w:rsidR="009E303D" w:rsidRPr="009E303D" w:rsidRDefault="009E303D" w:rsidP="009E303D">
      <w:pPr>
        <w:autoSpaceDE w:val="0"/>
        <w:autoSpaceDN w:val="0"/>
        <w:adjustRightInd w:val="0"/>
        <w:spacing w:after="0" w:line="240" w:lineRule="auto"/>
        <w:rPr>
          <w:rFonts w:ascii="Times New Roman" w:eastAsia="Calibri" w:hAnsi="Times New Roman" w:cs="Times New Roman"/>
          <w:sz w:val="24"/>
          <w:szCs w:val="24"/>
        </w:rPr>
      </w:pPr>
      <w:r w:rsidRPr="009E303D">
        <w:rPr>
          <w:rFonts w:ascii="Times New Roman" w:eastAsia="Calibri" w:hAnsi="Times New Roman" w:cs="Times New Roman"/>
          <w:sz w:val="24"/>
          <w:szCs w:val="24"/>
        </w:rPr>
        <w:t xml:space="preserve">                                              муниципальной услуги                     </w:t>
      </w: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w:t>
      </w: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w:t>
      </w:r>
    </w:p>
    <w:p w:rsidR="009E303D" w:rsidRPr="009E303D" w:rsidRDefault="009E303D" w:rsidP="009E303D">
      <w:pPr>
        <w:autoSpaceDE w:val="0"/>
        <w:autoSpaceDN w:val="0"/>
        <w:adjustRightInd w:val="0"/>
        <w:spacing w:after="200" w:line="240" w:lineRule="auto"/>
        <w:jc w:val="center"/>
        <w:rPr>
          <w:rFonts w:ascii="Times New Roman" w:eastAsia="Calibri" w:hAnsi="Times New Roman" w:cs="Times New Roman"/>
          <w:sz w:val="24"/>
          <w:szCs w:val="24"/>
        </w:rPr>
      </w:pPr>
      <w:r w:rsidRPr="009E303D">
        <w:rPr>
          <w:rFonts w:ascii="Times New Roman" w:eastAsia="Calibri" w:hAnsi="Times New Roman" w:cs="Times New Roman"/>
          <w:sz w:val="24"/>
          <w:szCs w:val="24"/>
        </w:rPr>
        <w:t>_________________________________________</w:t>
      </w:r>
    </w:p>
    <w:p w:rsidR="005F7F40" w:rsidRDefault="009E303D" w:rsidP="009E303D">
      <w:pPr>
        <w:widowControl w:val="0"/>
        <w:suppressAutoHyphens/>
        <w:autoSpaceDE w:val="0"/>
        <w:spacing w:after="0" w:line="240" w:lineRule="auto"/>
        <w:ind w:firstLine="709"/>
        <w:contextualSpacing/>
        <w:jc w:val="center"/>
      </w:pPr>
      <w:r w:rsidRPr="009E303D">
        <w:rPr>
          <w:rFonts w:ascii="Times New Roman" w:eastAsia="Calibri" w:hAnsi="Times New Roman" w:cs="Times New Roman"/>
          <w:sz w:val="24"/>
          <w:szCs w:val="24"/>
        </w:rPr>
        <w:t>Дата __________</w:t>
      </w:r>
    </w:p>
    <w:sectPr w:rsidR="005F7F40" w:rsidSect="00EF421E">
      <w:pgSz w:w="11906" w:h="16838"/>
      <w:pgMar w:top="28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586" w:rsidRDefault="00863586">
      <w:pPr>
        <w:spacing w:after="0" w:line="240" w:lineRule="auto"/>
      </w:pPr>
      <w:r>
        <w:separator/>
      </w:r>
    </w:p>
  </w:endnote>
  <w:endnote w:type="continuationSeparator" w:id="0">
    <w:p w:rsidR="00863586" w:rsidRDefault="00863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CC"/>
    <w:family w:val="roman"/>
    <w:pitch w:val="variable"/>
    <w:sig w:usb0="E0002EFF" w:usb1="C000785B" w:usb2="00000009" w:usb3="00000000" w:csb0="000001FF" w:csb1="00000000"/>
  </w:font>
  <w:font w:name="Vladimir Script">
    <w:panose1 w:val="03050402040407070305"/>
    <w:charset w:val="00"/>
    <w:family w:val="script"/>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eeSans">
    <w:altName w:val="Times New Roman"/>
    <w:charset w:val="01"/>
    <w:family w:val="auto"/>
    <w:pitch w:val="variable"/>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586" w:rsidRDefault="00863586">
      <w:pPr>
        <w:spacing w:after="0" w:line="240" w:lineRule="auto"/>
      </w:pPr>
      <w:r>
        <w:separator/>
      </w:r>
    </w:p>
  </w:footnote>
  <w:footnote w:type="continuationSeparator" w:id="0">
    <w:p w:rsidR="00863586" w:rsidRDefault="008635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0886975"/>
      <w:docPartObj>
        <w:docPartGallery w:val="Page Numbers (Top of Page)"/>
        <w:docPartUnique/>
      </w:docPartObj>
    </w:sdtPr>
    <w:sdtContent>
      <w:p w:rsidR="005115E3" w:rsidRDefault="005115E3">
        <w:pPr>
          <w:pStyle w:val="aa"/>
          <w:jc w:val="center"/>
        </w:pPr>
        <w:r>
          <w:fldChar w:fldCharType="begin"/>
        </w:r>
        <w:r>
          <w:instrText>PAGE   \* MERGEFORMAT</w:instrText>
        </w:r>
        <w:r>
          <w:fldChar w:fldCharType="separate"/>
        </w:r>
        <w:r w:rsidR="009D6E57">
          <w:rPr>
            <w:noProof/>
          </w:rPr>
          <w:t>22</w:t>
        </w:r>
        <w:r>
          <w:fldChar w:fldCharType="end"/>
        </w:r>
      </w:p>
    </w:sdtContent>
  </w:sdt>
  <w:p w:rsidR="005115E3" w:rsidRDefault="005115E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alt="http://res.freestockphotos.biz/pictures/8/8581-illustration-of-a-telephone-pv.png" style="width:718.5pt;height:475.5pt;visibility:visible" o:bullet="t">
        <v:imagedata r:id="rId1" o:title="8581-illustration-of-a-telephone-pv"/>
      </v:shape>
    </w:pict>
  </w:numPicBullet>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720" w:hanging="360"/>
      </w:pPr>
      <w:rPr>
        <w:b w:val="0"/>
      </w:rPr>
    </w:lvl>
  </w:abstractNum>
  <w:abstractNum w:abstractNumId="2" w15:restartNumberingAfterBreak="0">
    <w:nsid w:val="00000003"/>
    <w:multiLevelType w:val="multilevel"/>
    <w:tmpl w:val="00000003"/>
    <w:name w:val="WW8Num13"/>
    <w:lvl w:ilvl="0">
      <w:start w:val="2"/>
      <w:numFmt w:val="decimal"/>
      <w:lvlText w:val="%1."/>
      <w:lvlJc w:val="left"/>
      <w:pPr>
        <w:tabs>
          <w:tab w:val="num" w:pos="0"/>
        </w:tabs>
        <w:ind w:left="540" w:hanging="540"/>
      </w:pPr>
    </w:lvl>
    <w:lvl w:ilvl="1">
      <w:start w:val="3"/>
      <w:numFmt w:val="decimal"/>
      <w:lvlText w:val="%1.%2."/>
      <w:lvlJc w:val="left"/>
      <w:pPr>
        <w:tabs>
          <w:tab w:val="num" w:pos="0"/>
        </w:tabs>
        <w:ind w:left="720" w:hanging="54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980" w:hanging="1080"/>
      </w:pPr>
    </w:lvl>
    <w:lvl w:ilvl="6">
      <w:start w:val="1"/>
      <w:numFmt w:val="decimal"/>
      <w:lvlText w:val="%1.%2.%3.%4.%5.%6.%7."/>
      <w:lvlJc w:val="left"/>
      <w:pPr>
        <w:tabs>
          <w:tab w:val="num" w:pos="0"/>
        </w:tabs>
        <w:ind w:left="2520" w:hanging="1440"/>
      </w:pPr>
    </w:lvl>
    <w:lvl w:ilvl="7">
      <w:start w:val="1"/>
      <w:numFmt w:val="decimal"/>
      <w:lvlText w:val="%1.%2.%3.%4.%5.%6.%7.%8."/>
      <w:lvlJc w:val="left"/>
      <w:pPr>
        <w:tabs>
          <w:tab w:val="num" w:pos="0"/>
        </w:tabs>
        <w:ind w:left="2700" w:hanging="1440"/>
      </w:pPr>
    </w:lvl>
    <w:lvl w:ilvl="8">
      <w:start w:val="1"/>
      <w:numFmt w:val="decimal"/>
      <w:lvlText w:val="%1.%2.%3.%4.%5.%6.%7.%8.%9."/>
      <w:lvlJc w:val="left"/>
      <w:pPr>
        <w:tabs>
          <w:tab w:val="num" w:pos="0"/>
        </w:tabs>
        <w:ind w:left="3240" w:hanging="1800"/>
      </w:pPr>
    </w:lvl>
  </w:abstractNum>
  <w:abstractNum w:abstractNumId="3" w15:restartNumberingAfterBreak="0">
    <w:nsid w:val="00000004"/>
    <w:multiLevelType w:val="singleLevel"/>
    <w:tmpl w:val="00000004"/>
    <w:name w:val="WW8Num17"/>
    <w:lvl w:ilvl="0">
      <w:start w:val="1"/>
      <w:numFmt w:val="decimal"/>
      <w:lvlText w:val="%1."/>
      <w:lvlJc w:val="left"/>
      <w:pPr>
        <w:tabs>
          <w:tab w:val="num" w:pos="0"/>
        </w:tabs>
        <w:ind w:left="644" w:hanging="360"/>
      </w:pPr>
    </w:lvl>
  </w:abstractNum>
  <w:abstractNum w:abstractNumId="4" w15:restartNumberingAfterBreak="0">
    <w:nsid w:val="00000005"/>
    <w:multiLevelType w:val="singleLevel"/>
    <w:tmpl w:val="00000005"/>
    <w:name w:val="WW8Num32"/>
    <w:lvl w:ilvl="0">
      <w:start w:val="1"/>
      <w:numFmt w:val="decimal"/>
      <w:lvlText w:val="%1."/>
      <w:lvlJc w:val="left"/>
      <w:pPr>
        <w:tabs>
          <w:tab w:val="num" w:pos="0"/>
        </w:tabs>
        <w:ind w:left="218" w:hanging="360"/>
      </w:pPr>
    </w:lvl>
  </w:abstractNum>
  <w:abstractNum w:abstractNumId="5" w15:restartNumberingAfterBreak="0">
    <w:nsid w:val="00000006"/>
    <w:multiLevelType w:val="singleLevel"/>
    <w:tmpl w:val="00000006"/>
    <w:name w:val="WW8Num36"/>
    <w:lvl w:ilvl="0">
      <w:start w:val="1"/>
      <w:numFmt w:val="bullet"/>
      <w:lvlText w:val="-"/>
      <w:lvlJc w:val="left"/>
      <w:pPr>
        <w:tabs>
          <w:tab w:val="num" w:pos="0"/>
        </w:tabs>
        <w:ind w:left="1287" w:hanging="360"/>
      </w:pPr>
      <w:rPr>
        <w:rFonts w:ascii="Vladimir Script" w:hAnsi="Vladimir Script" w:cs="Vladimir Script"/>
        <w:sz w:val="28"/>
        <w:szCs w:val="28"/>
      </w:rPr>
    </w:lvl>
  </w:abstractNum>
  <w:abstractNum w:abstractNumId="6" w15:restartNumberingAfterBreak="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57D2D4A"/>
    <w:multiLevelType w:val="hybridMultilevel"/>
    <w:tmpl w:val="5C5A5F6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15:restartNumberingAfterBreak="0">
    <w:nsid w:val="10FC4D85"/>
    <w:multiLevelType w:val="hybridMultilevel"/>
    <w:tmpl w:val="1D1ADF60"/>
    <w:lvl w:ilvl="0" w:tplc="4DCAB3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A154DC6"/>
    <w:multiLevelType w:val="hybridMultilevel"/>
    <w:tmpl w:val="D95A0E4E"/>
    <w:lvl w:ilvl="0" w:tplc="8E5272A0">
      <w:start w:val="1"/>
      <w:numFmt w:val="decimal"/>
      <w:lvlText w:val="%1)"/>
      <w:lvlJc w:val="left"/>
      <w:pPr>
        <w:ind w:left="1069" w:hanging="360"/>
      </w:pPr>
      <w:rPr>
        <w:rFonts w:hint="default"/>
        <w:b w:val="0"/>
        <w:i w:val="0"/>
      </w:rPr>
    </w:lvl>
    <w:lvl w:ilvl="1" w:tplc="04190019" w:tentative="1">
      <w:start w:val="1"/>
      <w:numFmt w:val="lowerLetter"/>
      <w:pStyle w:val="2"/>
      <w:lvlText w:val="%2."/>
      <w:lvlJc w:val="left"/>
      <w:pPr>
        <w:ind w:left="1789" w:hanging="360"/>
      </w:pPr>
    </w:lvl>
    <w:lvl w:ilvl="2" w:tplc="0419001B" w:tentative="1">
      <w:start w:val="1"/>
      <w:numFmt w:val="lowerRoman"/>
      <w:pStyle w:val="3"/>
      <w:lvlText w:val="%3."/>
      <w:lvlJc w:val="right"/>
      <w:pPr>
        <w:ind w:left="2509" w:hanging="180"/>
      </w:pPr>
    </w:lvl>
    <w:lvl w:ilvl="3" w:tplc="0419000F" w:tentative="1">
      <w:start w:val="1"/>
      <w:numFmt w:val="decimal"/>
      <w:pStyle w:val="4"/>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1713"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0CE6DCE"/>
    <w:multiLevelType w:val="hybridMultilevel"/>
    <w:tmpl w:val="8FCCF696"/>
    <w:lvl w:ilvl="0" w:tplc="6854BD42">
      <w:start w:val="1"/>
      <w:numFmt w:val="bullet"/>
      <w:lvlText w:val=""/>
      <w:lvlPicBulletId w:val="0"/>
      <w:lvlJc w:val="left"/>
      <w:pPr>
        <w:tabs>
          <w:tab w:val="num" w:pos="360"/>
        </w:tabs>
        <w:ind w:left="360" w:hanging="360"/>
      </w:pPr>
      <w:rPr>
        <w:rFonts w:ascii="Symbol" w:hAnsi="Symbol" w:hint="default"/>
      </w:rPr>
    </w:lvl>
    <w:lvl w:ilvl="1" w:tplc="12F80BCC" w:tentative="1">
      <w:start w:val="1"/>
      <w:numFmt w:val="bullet"/>
      <w:lvlText w:val=""/>
      <w:lvlJc w:val="left"/>
      <w:pPr>
        <w:tabs>
          <w:tab w:val="num" w:pos="1080"/>
        </w:tabs>
        <w:ind w:left="1080" w:hanging="360"/>
      </w:pPr>
      <w:rPr>
        <w:rFonts w:ascii="Symbol" w:hAnsi="Symbol" w:hint="default"/>
      </w:rPr>
    </w:lvl>
    <w:lvl w:ilvl="2" w:tplc="FD322E74" w:tentative="1">
      <w:start w:val="1"/>
      <w:numFmt w:val="bullet"/>
      <w:lvlText w:val=""/>
      <w:lvlJc w:val="left"/>
      <w:pPr>
        <w:tabs>
          <w:tab w:val="num" w:pos="1800"/>
        </w:tabs>
        <w:ind w:left="1800" w:hanging="360"/>
      </w:pPr>
      <w:rPr>
        <w:rFonts w:ascii="Symbol" w:hAnsi="Symbol" w:hint="default"/>
      </w:rPr>
    </w:lvl>
    <w:lvl w:ilvl="3" w:tplc="68A4D498" w:tentative="1">
      <w:start w:val="1"/>
      <w:numFmt w:val="bullet"/>
      <w:lvlText w:val=""/>
      <w:lvlJc w:val="left"/>
      <w:pPr>
        <w:tabs>
          <w:tab w:val="num" w:pos="2520"/>
        </w:tabs>
        <w:ind w:left="2520" w:hanging="360"/>
      </w:pPr>
      <w:rPr>
        <w:rFonts w:ascii="Symbol" w:hAnsi="Symbol" w:hint="default"/>
      </w:rPr>
    </w:lvl>
    <w:lvl w:ilvl="4" w:tplc="5EDCB2AA" w:tentative="1">
      <w:start w:val="1"/>
      <w:numFmt w:val="bullet"/>
      <w:lvlText w:val=""/>
      <w:lvlJc w:val="left"/>
      <w:pPr>
        <w:tabs>
          <w:tab w:val="num" w:pos="3240"/>
        </w:tabs>
        <w:ind w:left="3240" w:hanging="360"/>
      </w:pPr>
      <w:rPr>
        <w:rFonts w:ascii="Symbol" w:hAnsi="Symbol" w:hint="default"/>
      </w:rPr>
    </w:lvl>
    <w:lvl w:ilvl="5" w:tplc="B1745CEC" w:tentative="1">
      <w:start w:val="1"/>
      <w:numFmt w:val="bullet"/>
      <w:lvlText w:val=""/>
      <w:lvlJc w:val="left"/>
      <w:pPr>
        <w:tabs>
          <w:tab w:val="num" w:pos="3960"/>
        </w:tabs>
        <w:ind w:left="3960" w:hanging="360"/>
      </w:pPr>
      <w:rPr>
        <w:rFonts w:ascii="Symbol" w:hAnsi="Symbol" w:hint="default"/>
      </w:rPr>
    </w:lvl>
    <w:lvl w:ilvl="6" w:tplc="3E0E26F6" w:tentative="1">
      <w:start w:val="1"/>
      <w:numFmt w:val="bullet"/>
      <w:lvlText w:val=""/>
      <w:lvlJc w:val="left"/>
      <w:pPr>
        <w:tabs>
          <w:tab w:val="num" w:pos="4680"/>
        </w:tabs>
        <w:ind w:left="4680" w:hanging="360"/>
      </w:pPr>
      <w:rPr>
        <w:rFonts w:ascii="Symbol" w:hAnsi="Symbol" w:hint="default"/>
      </w:rPr>
    </w:lvl>
    <w:lvl w:ilvl="7" w:tplc="03BA7768" w:tentative="1">
      <w:start w:val="1"/>
      <w:numFmt w:val="bullet"/>
      <w:lvlText w:val=""/>
      <w:lvlJc w:val="left"/>
      <w:pPr>
        <w:tabs>
          <w:tab w:val="num" w:pos="5400"/>
        </w:tabs>
        <w:ind w:left="5400" w:hanging="360"/>
      </w:pPr>
      <w:rPr>
        <w:rFonts w:ascii="Symbol" w:hAnsi="Symbol" w:hint="default"/>
      </w:rPr>
    </w:lvl>
    <w:lvl w:ilvl="8" w:tplc="3BFC8906" w:tentative="1">
      <w:start w:val="1"/>
      <w:numFmt w:val="bullet"/>
      <w:lvlText w:val=""/>
      <w:lvlJc w:val="left"/>
      <w:pPr>
        <w:tabs>
          <w:tab w:val="num" w:pos="6120"/>
        </w:tabs>
        <w:ind w:left="6120" w:hanging="360"/>
      </w:pPr>
      <w:rPr>
        <w:rFonts w:ascii="Symbol" w:hAnsi="Symbol" w:hint="default"/>
      </w:rPr>
    </w:lvl>
  </w:abstractNum>
  <w:abstractNum w:abstractNumId="18" w15:restartNumberingAfterBreak="0">
    <w:nsid w:val="48BC0D2E"/>
    <w:multiLevelType w:val="hybridMultilevel"/>
    <w:tmpl w:val="DB4C9426"/>
    <w:lvl w:ilvl="0" w:tplc="4DCAB32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B995EA4"/>
    <w:multiLevelType w:val="hybridMultilevel"/>
    <w:tmpl w:val="FF5AD064"/>
    <w:lvl w:ilvl="0" w:tplc="BCBAAF0C">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F890BAA"/>
    <w:multiLevelType w:val="hybridMultilevel"/>
    <w:tmpl w:val="CF3CBC96"/>
    <w:lvl w:ilvl="0" w:tplc="C76402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053561A"/>
    <w:multiLevelType w:val="hybridMultilevel"/>
    <w:tmpl w:val="E0FCD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C46382"/>
    <w:multiLevelType w:val="hybridMultilevel"/>
    <w:tmpl w:val="790084A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85A364C"/>
    <w:multiLevelType w:val="hybridMultilevel"/>
    <w:tmpl w:val="DE9A6B5A"/>
    <w:lvl w:ilvl="0" w:tplc="48ECFE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8993FAC"/>
    <w:multiLevelType w:val="hybridMultilevel"/>
    <w:tmpl w:val="EC2ACED2"/>
    <w:lvl w:ilvl="0" w:tplc="D996FE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2686B57"/>
    <w:multiLevelType w:val="hybridMultilevel"/>
    <w:tmpl w:val="099869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8" w15:restartNumberingAfterBreak="0">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CA410D6"/>
    <w:multiLevelType w:val="hybridMultilevel"/>
    <w:tmpl w:val="5C4EAE86"/>
    <w:lvl w:ilvl="0" w:tplc="E56C03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8082F83"/>
    <w:multiLevelType w:val="hybridMultilevel"/>
    <w:tmpl w:val="EDDE1ED2"/>
    <w:lvl w:ilvl="0" w:tplc="A38839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BBE7284"/>
    <w:multiLevelType w:val="hybridMultilevel"/>
    <w:tmpl w:val="0B900C9C"/>
    <w:lvl w:ilvl="0" w:tplc="4D8A00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1"/>
  </w:num>
  <w:num w:numId="2">
    <w:abstractNumId w:val="31"/>
  </w:num>
  <w:num w:numId="3">
    <w:abstractNumId w:val="21"/>
  </w:num>
  <w:num w:numId="4">
    <w:abstractNumId w:val="17"/>
  </w:num>
  <w:num w:numId="5">
    <w:abstractNumId w:val="26"/>
  </w:num>
  <w:num w:numId="6">
    <w:abstractNumId w:val="32"/>
  </w:num>
  <w:num w:numId="7">
    <w:abstractNumId w:val="14"/>
  </w:num>
  <w:num w:numId="8">
    <w:abstractNumId w:val="28"/>
  </w:num>
  <w:num w:numId="9">
    <w:abstractNumId w:val="24"/>
  </w:num>
  <w:num w:numId="10">
    <w:abstractNumId w:val="0"/>
  </w:num>
  <w:num w:numId="11">
    <w:abstractNumId w:val="1"/>
  </w:num>
  <w:num w:numId="12">
    <w:abstractNumId w:val="2"/>
  </w:num>
  <w:num w:numId="13">
    <w:abstractNumId w:val="3"/>
  </w:num>
  <w:num w:numId="14">
    <w:abstractNumId w:val="4"/>
  </w:num>
  <w:num w:numId="15">
    <w:abstractNumId w:val="5"/>
  </w:num>
  <w:num w:numId="16">
    <w:abstractNumId w:val="15"/>
  </w:num>
  <w:num w:numId="17">
    <w:abstractNumId w:val="8"/>
  </w:num>
  <w:num w:numId="18">
    <w:abstractNumId w:val="27"/>
  </w:num>
  <w:num w:numId="19">
    <w:abstractNumId w:val="10"/>
  </w:num>
  <w:num w:numId="20">
    <w:abstractNumId w:val="18"/>
  </w:num>
  <w:num w:numId="21">
    <w:abstractNumId w:val="30"/>
  </w:num>
  <w:num w:numId="22">
    <w:abstractNumId w:val="13"/>
  </w:num>
  <w:num w:numId="23">
    <w:abstractNumId w:val="9"/>
  </w:num>
  <w:num w:numId="24">
    <w:abstractNumId w:val="33"/>
  </w:num>
  <w:num w:numId="25">
    <w:abstractNumId w:val="23"/>
  </w:num>
  <w:num w:numId="26">
    <w:abstractNumId w:val="20"/>
  </w:num>
  <w:num w:numId="27">
    <w:abstractNumId w:val="19"/>
  </w:num>
  <w:num w:numId="28">
    <w:abstractNumId w:val="16"/>
  </w:num>
  <w:num w:numId="29">
    <w:abstractNumId w:val="12"/>
  </w:num>
  <w:num w:numId="30">
    <w:abstractNumId w:val="22"/>
  </w:num>
  <w:num w:numId="31">
    <w:abstractNumId w:val="7"/>
  </w:num>
  <w:num w:numId="32">
    <w:abstractNumId w:val="6"/>
  </w:num>
  <w:num w:numId="33">
    <w:abstractNumId w:val="25"/>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ED4"/>
    <w:rsid w:val="0000171F"/>
    <w:rsid w:val="000816B2"/>
    <w:rsid w:val="00100307"/>
    <w:rsid w:val="00240DFE"/>
    <w:rsid w:val="00263549"/>
    <w:rsid w:val="004B1C3D"/>
    <w:rsid w:val="005115E3"/>
    <w:rsid w:val="005E2185"/>
    <w:rsid w:val="005F7F40"/>
    <w:rsid w:val="00863586"/>
    <w:rsid w:val="00966834"/>
    <w:rsid w:val="009D6E57"/>
    <w:rsid w:val="009E303D"/>
    <w:rsid w:val="00A86AEA"/>
    <w:rsid w:val="00B325A9"/>
    <w:rsid w:val="00CB17CE"/>
    <w:rsid w:val="00D364C2"/>
    <w:rsid w:val="00D80B55"/>
    <w:rsid w:val="00DF6325"/>
    <w:rsid w:val="00EF421E"/>
    <w:rsid w:val="00FB2E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8D095F-C3FA-4D5C-8EAB-0F9C08F5C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2ED4"/>
  </w:style>
  <w:style w:type="paragraph" w:styleId="1">
    <w:name w:val="heading 1"/>
    <w:basedOn w:val="a"/>
    <w:next w:val="a"/>
    <w:link w:val="10"/>
    <w:qFormat/>
    <w:rsid w:val="00FB2ED4"/>
    <w:pPr>
      <w:keepNext/>
      <w:suppressAutoHyphens/>
      <w:spacing w:before="240" w:after="60" w:line="240" w:lineRule="auto"/>
      <w:outlineLvl w:val="0"/>
    </w:pPr>
    <w:rPr>
      <w:rFonts w:ascii="Arial" w:eastAsia="Times New Roman" w:hAnsi="Arial" w:cs="Arial"/>
      <w:b/>
      <w:bCs/>
      <w:kern w:val="1"/>
      <w:sz w:val="32"/>
      <w:szCs w:val="32"/>
      <w:lang w:eastAsia="zh-CN"/>
    </w:rPr>
  </w:style>
  <w:style w:type="paragraph" w:styleId="2">
    <w:name w:val="heading 2"/>
    <w:basedOn w:val="a"/>
    <w:next w:val="a"/>
    <w:link w:val="20"/>
    <w:qFormat/>
    <w:rsid w:val="00FB2ED4"/>
    <w:pPr>
      <w:keepNext/>
      <w:keepLines/>
      <w:numPr>
        <w:ilvl w:val="1"/>
        <w:numId w:val="1"/>
      </w:numPr>
      <w:suppressAutoHyphens/>
      <w:spacing w:before="200" w:after="0" w:line="276" w:lineRule="auto"/>
      <w:outlineLvl w:val="1"/>
    </w:pPr>
    <w:rPr>
      <w:rFonts w:ascii="Cambria" w:eastAsia="Times New Roman" w:hAnsi="Cambria" w:cs="Cambria"/>
      <w:b/>
      <w:bCs/>
      <w:color w:val="4F81BD"/>
      <w:sz w:val="26"/>
      <w:szCs w:val="26"/>
      <w:lang w:eastAsia="zh-CN"/>
    </w:rPr>
  </w:style>
  <w:style w:type="paragraph" w:styleId="3">
    <w:name w:val="heading 3"/>
    <w:basedOn w:val="a"/>
    <w:next w:val="a0"/>
    <w:link w:val="30"/>
    <w:qFormat/>
    <w:rsid w:val="00FB2ED4"/>
    <w:pPr>
      <w:numPr>
        <w:ilvl w:val="2"/>
        <w:numId w:val="1"/>
      </w:numPr>
      <w:suppressAutoHyphens/>
      <w:spacing w:before="90" w:after="15" w:line="240" w:lineRule="auto"/>
      <w:outlineLvl w:val="2"/>
    </w:pPr>
    <w:rPr>
      <w:rFonts w:ascii="Arial" w:eastAsia="Times New Roman" w:hAnsi="Arial" w:cs="Arial"/>
      <w:b/>
      <w:bCs/>
      <w:smallCaps/>
      <w:color w:val="00009A"/>
      <w:sz w:val="27"/>
      <w:szCs w:val="27"/>
      <w:lang w:eastAsia="zh-CN"/>
    </w:rPr>
  </w:style>
  <w:style w:type="paragraph" w:styleId="4">
    <w:name w:val="heading 4"/>
    <w:basedOn w:val="a"/>
    <w:next w:val="a"/>
    <w:link w:val="40"/>
    <w:qFormat/>
    <w:rsid w:val="00FB2ED4"/>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FB2ED4"/>
    <w:rPr>
      <w:color w:val="0563C1" w:themeColor="hyperlink"/>
      <w:u w:val="single"/>
    </w:rPr>
  </w:style>
  <w:style w:type="character" w:customStyle="1" w:styleId="10">
    <w:name w:val="Заголовок 1 Знак"/>
    <w:basedOn w:val="a1"/>
    <w:link w:val="1"/>
    <w:rsid w:val="00FB2ED4"/>
    <w:rPr>
      <w:rFonts w:ascii="Arial" w:eastAsia="Times New Roman" w:hAnsi="Arial" w:cs="Arial"/>
      <w:b/>
      <w:bCs/>
      <w:kern w:val="1"/>
      <w:sz w:val="32"/>
      <w:szCs w:val="32"/>
      <w:lang w:eastAsia="zh-CN"/>
    </w:rPr>
  </w:style>
  <w:style w:type="character" w:customStyle="1" w:styleId="20">
    <w:name w:val="Заголовок 2 Знак"/>
    <w:basedOn w:val="a1"/>
    <w:link w:val="2"/>
    <w:rsid w:val="00FB2ED4"/>
    <w:rPr>
      <w:rFonts w:ascii="Cambria" w:eastAsia="Times New Roman" w:hAnsi="Cambria" w:cs="Cambria"/>
      <w:b/>
      <w:bCs/>
      <w:color w:val="4F81BD"/>
      <w:sz w:val="26"/>
      <w:szCs w:val="26"/>
      <w:lang w:eastAsia="zh-CN"/>
    </w:rPr>
  </w:style>
  <w:style w:type="character" w:customStyle="1" w:styleId="30">
    <w:name w:val="Заголовок 3 Знак"/>
    <w:basedOn w:val="a1"/>
    <w:link w:val="3"/>
    <w:rsid w:val="00FB2ED4"/>
    <w:rPr>
      <w:rFonts w:ascii="Arial" w:eastAsia="Times New Roman" w:hAnsi="Arial" w:cs="Arial"/>
      <w:b/>
      <w:bCs/>
      <w:smallCaps/>
      <w:color w:val="00009A"/>
      <w:sz w:val="27"/>
      <w:szCs w:val="27"/>
      <w:lang w:eastAsia="zh-CN"/>
    </w:rPr>
  </w:style>
  <w:style w:type="character" w:customStyle="1" w:styleId="40">
    <w:name w:val="Заголовок 4 Знак"/>
    <w:basedOn w:val="a1"/>
    <w:link w:val="4"/>
    <w:rsid w:val="00FB2ED4"/>
    <w:rPr>
      <w:rFonts w:ascii="Times New Roman" w:eastAsia="Times New Roman" w:hAnsi="Times New Roman" w:cs="Times New Roman"/>
      <w:b/>
      <w:bCs/>
      <w:sz w:val="28"/>
      <w:szCs w:val="28"/>
      <w:lang w:eastAsia="zh-CN"/>
    </w:rPr>
  </w:style>
  <w:style w:type="numbering" w:customStyle="1" w:styleId="11">
    <w:name w:val="Нет списка1"/>
    <w:next w:val="a3"/>
    <w:uiPriority w:val="99"/>
    <w:semiHidden/>
    <w:unhideWhenUsed/>
    <w:rsid w:val="00FB2ED4"/>
  </w:style>
  <w:style w:type="table" w:styleId="a5">
    <w:name w:val="Table Grid"/>
    <w:basedOn w:val="a2"/>
    <w:uiPriority w:val="59"/>
    <w:rsid w:val="00FB2ED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ТЗ список,Абзац списка нумерованный"/>
    <w:basedOn w:val="a"/>
    <w:link w:val="a7"/>
    <w:qFormat/>
    <w:rsid w:val="00FB2ED4"/>
    <w:pPr>
      <w:spacing w:after="200" w:line="276" w:lineRule="auto"/>
      <w:ind w:left="720"/>
      <w:contextualSpacing/>
    </w:pPr>
    <w:rPr>
      <w:rFonts w:ascii="Calibri" w:eastAsia="Calibri" w:hAnsi="Calibri" w:cs="Times New Roman"/>
    </w:rPr>
  </w:style>
  <w:style w:type="paragraph" w:styleId="a8">
    <w:name w:val="Balloon Text"/>
    <w:basedOn w:val="a"/>
    <w:link w:val="a9"/>
    <w:uiPriority w:val="99"/>
    <w:rsid w:val="00FB2ED4"/>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9">
    <w:name w:val="Текст выноски Знак"/>
    <w:basedOn w:val="a1"/>
    <w:link w:val="a8"/>
    <w:uiPriority w:val="99"/>
    <w:rsid w:val="00FB2ED4"/>
    <w:rPr>
      <w:rFonts w:ascii="Tahoma" w:eastAsia="Times New Roman" w:hAnsi="Tahoma" w:cs="Tahoma"/>
      <w:sz w:val="16"/>
      <w:szCs w:val="16"/>
      <w:lang w:eastAsia="ru-RU"/>
    </w:rPr>
  </w:style>
  <w:style w:type="paragraph" w:styleId="aa">
    <w:name w:val="header"/>
    <w:basedOn w:val="a"/>
    <w:link w:val="ab"/>
    <w:uiPriority w:val="99"/>
    <w:unhideWhenUsed/>
    <w:rsid w:val="00FB2ED4"/>
    <w:pPr>
      <w:tabs>
        <w:tab w:val="center" w:pos="4677"/>
        <w:tab w:val="right" w:pos="9355"/>
      </w:tabs>
      <w:spacing w:after="0" w:line="240" w:lineRule="auto"/>
    </w:pPr>
    <w:rPr>
      <w:rFonts w:ascii="Calibri" w:eastAsia="Calibri" w:hAnsi="Calibri" w:cs="Times New Roman"/>
    </w:rPr>
  </w:style>
  <w:style w:type="character" w:customStyle="1" w:styleId="ab">
    <w:name w:val="Верхний колонтитул Знак"/>
    <w:basedOn w:val="a1"/>
    <w:link w:val="aa"/>
    <w:uiPriority w:val="99"/>
    <w:rsid w:val="00FB2ED4"/>
    <w:rPr>
      <w:rFonts w:ascii="Calibri" w:eastAsia="Calibri" w:hAnsi="Calibri" w:cs="Times New Roman"/>
    </w:rPr>
  </w:style>
  <w:style w:type="paragraph" w:styleId="ac">
    <w:name w:val="footer"/>
    <w:basedOn w:val="a"/>
    <w:link w:val="ad"/>
    <w:uiPriority w:val="99"/>
    <w:unhideWhenUsed/>
    <w:rsid w:val="00FB2ED4"/>
    <w:pPr>
      <w:tabs>
        <w:tab w:val="center" w:pos="4677"/>
        <w:tab w:val="right" w:pos="9355"/>
      </w:tabs>
      <w:spacing w:after="0" w:line="240" w:lineRule="auto"/>
    </w:pPr>
    <w:rPr>
      <w:rFonts w:ascii="Calibri" w:eastAsia="Calibri" w:hAnsi="Calibri" w:cs="Times New Roman"/>
    </w:rPr>
  </w:style>
  <w:style w:type="character" w:customStyle="1" w:styleId="ad">
    <w:name w:val="Нижний колонтитул Знак"/>
    <w:basedOn w:val="a1"/>
    <w:link w:val="ac"/>
    <w:uiPriority w:val="99"/>
    <w:rsid w:val="00FB2ED4"/>
    <w:rPr>
      <w:rFonts w:ascii="Calibri" w:eastAsia="Calibri" w:hAnsi="Calibri" w:cs="Times New Roman"/>
    </w:rPr>
  </w:style>
  <w:style w:type="paragraph" w:customStyle="1" w:styleId="ae">
    <w:name w:val="Знак Знак Знак"/>
    <w:basedOn w:val="a"/>
    <w:rsid w:val="00FB2ED4"/>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110">
    <w:name w:val="Нет списка11"/>
    <w:next w:val="a3"/>
    <w:uiPriority w:val="99"/>
    <w:semiHidden/>
    <w:unhideWhenUsed/>
    <w:rsid w:val="00FB2ED4"/>
  </w:style>
  <w:style w:type="paragraph" w:customStyle="1" w:styleId="ConsPlusNormal">
    <w:name w:val="ConsPlusNormal"/>
    <w:link w:val="ConsPlusNormal0"/>
    <w:rsid w:val="00FB2ED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FB2ED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
    <w:name w:val="Normal (Web)"/>
    <w:basedOn w:val="a"/>
    <w:unhideWhenUsed/>
    <w:rsid w:val="00FB2E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FB2ED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0">
    <w:name w:val="Название проектного документа"/>
    <w:basedOn w:val="a"/>
    <w:rsid w:val="00FB2ED4"/>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f1">
    <w:name w:val="annotation reference"/>
    <w:uiPriority w:val="99"/>
    <w:semiHidden/>
    <w:unhideWhenUsed/>
    <w:rsid w:val="00FB2ED4"/>
    <w:rPr>
      <w:sz w:val="16"/>
      <w:szCs w:val="16"/>
    </w:rPr>
  </w:style>
  <w:style w:type="paragraph" w:styleId="af2">
    <w:name w:val="annotation text"/>
    <w:basedOn w:val="a"/>
    <w:link w:val="af3"/>
    <w:uiPriority w:val="99"/>
    <w:semiHidden/>
    <w:unhideWhenUsed/>
    <w:rsid w:val="00FB2ED4"/>
    <w:pPr>
      <w:spacing w:after="200" w:line="240" w:lineRule="auto"/>
    </w:pPr>
    <w:rPr>
      <w:rFonts w:ascii="Calibri" w:eastAsia="Calibri" w:hAnsi="Calibri" w:cs="Times New Roman"/>
      <w:sz w:val="20"/>
      <w:szCs w:val="20"/>
    </w:rPr>
  </w:style>
  <w:style w:type="character" w:customStyle="1" w:styleId="af3">
    <w:name w:val="Текст примечания Знак"/>
    <w:basedOn w:val="a1"/>
    <w:link w:val="af2"/>
    <w:uiPriority w:val="99"/>
    <w:semiHidden/>
    <w:rsid w:val="00FB2ED4"/>
    <w:rPr>
      <w:rFonts w:ascii="Calibri" w:eastAsia="Calibri" w:hAnsi="Calibri" w:cs="Times New Roman"/>
      <w:sz w:val="20"/>
      <w:szCs w:val="20"/>
    </w:rPr>
  </w:style>
  <w:style w:type="paragraph" w:styleId="af4">
    <w:name w:val="annotation subject"/>
    <w:basedOn w:val="af2"/>
    <w:next w:val="af2"/>
    <w:link w:val="af5"/>
    <w:uiPriority w:val="99"/>
    <w:unhideWhenUsed/>
    <w:rsid w:val="00FB2ED4"/>
    <w:rPr>
      <w:b/>
      <w:bCs/>
    </w:rPr>
  </w:style>
  <w:style w:type="character" w:customStyle="1" w:styleId="af5">
    <w:name w:val="Тема примечания Знак"/>
    <w:basedOn w:val="af3"/>
    <w:link w:val="af4"/>
    <w:uiPriority w:val="99"/>
    <w:rsid w:val="00FB2ED4"/>
    <w:rPr>
      <w:rFonts w:ascii="Calibri" w:eastAsia="Calibri" w:hAnsi="Calibri" w:cs="Times New Roman"/>
      <w:b/>
      <w:bCs/>
      <w:sz w:val="20"/>
      <w:szCs w:val="20"/>
    </w:rPr>
  </w:style>
  <w:style w:type="paragraph" w:styleId="af6">
    <w:name w:val="footnote text"/>
    <w:basedOn w:val="a"/>
    <w:link w:val="af7"/>
    <w:uiPriority w:val="99"/>
    <w:semiHidden/>
    <w:unhideWhenUsed/>
    <w:rsid w:val="00FB2ED4"/>
    <w:pPr>
      <w:spacing w:after="0" w:line="240" w:lineRule="auto"/>
    </w:pPr>
    <w:rPr>
      <w:rFonts w:ascii="Calibri" w:eastAsia="Calibri" w:hAnsi="Calibri" w:cs="Times New Roman"/>
      <w:sz w:val="20"/>
      <w:szCs w:val="20"/>
    </w:rPr>
  </w:style>
  <w:style w:type="character" w:customStyle="1" w:styleId="af7">
    <w:name w:val="Текст сноски Знак"/>
    <w:basedOn w:val="a1"/>
    <w:link w:val="af6"/>
    <w:uiPriority w:val="99"/>
    <w:semiHidden/>
    <w:rsid w:val="00FB2ED4"/>
    <w:rPr>
      <w:rFonts w:ascii="Calibri" w:eastAsia="Calibri" w:hAnsi="Calibri" w:cs="Times New Roman"/>
      <w:sz w:val="20"/>
      <w:szCs w:val="20"/>
    </w:rPr>
  </w:style>
  <w:style w:type="character" w:styleId="af8">
    <w:name w:val="footnote reference"/>
    <w:uiPriority w:val="99"/>
    <w:semiHidden/>
    <w:unhideWhenUsed/>
    <w:rsid w:val="00FB2ED4"/>
    <w:rPr>
      <w:vertAlign w:val="superscript"/>
    </w:rPr>
  </w:style>
  <w:style w:type="numbering" w:customStyle="1" w:styleId="21">
    <w:name w:val="Нет списка2"/>
    <w:next w:val="a3"/>
    <w:uiPriority w:val="99"/>
    <w:semiHidden/>
    <w:unhideWhenUsed/>
    <w:rsid w:val="00FB2ED4"/>
  </w:style>
  <w:style w:type="character" w:customStyle="1" w:styleId="WW8Num1z0">
    <w:name w:val="WW8Num1z0"/>
    <w:rsid w:val="00FB2ED4"/>
    <w:rPr>
      <w:rFonts w:ascii="Vladimir Script" w:hAnsi="Vladimir Script" w:cs="Vladimir Script"/>
    </w:rPr>
  </w:style>
  <w:style w:type="character" w:customStyle="1" w:styleId="WW8Num1z1">
    <w:name w:val="WW8Num1z1"/>
    <w:rsid w:val="00FB2ED4"/>
    <w:rPr>
      <w:rFonts w:ascii="Courier New" w:hAnsi="Courier New" w:cs="Courier New"/>
    </w:rPr>
  </w:style>
  <w:style w:type="character" w:customStyle="1" w:styleId="WW8Num1z2">
    <w:name w:val="WW8Num1z2"/>
    <w:rsid w:val="00FB2ED4"/>
    <w:rPr>
      <w:rFonts w:ascii="Wingdings" w:hAnsi="Wingdings" w:cs="Wingdings"/>
    </w:rPr>
  </w:style>
  <w:style w:type="character" w:customStyle="1" w:styleId="WW8Num1z3">
    <w:name w:val="WW8Num1z3"/>
    <w:rsid w:val="00FB2ED4"/>
    <w:rPr>
      <w:rFonts w:ascii="Symbol" w:hAnsi="Symbol" w:cs="Symbol"/>
    </w:rPr>
  </w:style>
  <w:style w:type="character" w:customStyle="1" w:styleId="WW8Num2z0">
    <w:name w:val="WW8Num2z0"/>
    <w:rsid w:val="00FB2ED4"/>
    <w:rPr>
      <w:rFonts w:ascii="Vladimir Script" w:hAnsi="Vladimir Script" w:cs="Vladimir Script"/>
    </w:rPr>
  </w:style>
  <w:style w:type="character" w:customStyle="1" w:styleId="WW8Num2z1">
    <w:name w:val="WW8Num2z1"/>
    <w:rsid w:val="00FB2ED4"/>
    <w:rPr>
      <w:rFonts w:ascii="Courier New" w:hAnsi="Courier New" w:cs="Courier New"/>
    </w:rPr>
  </w:style>
  <w:style w:type="character" w:customStyle="1" w:styleId="WW8Num2z2">
    <w:name w:val="WW8Num2z2"/>
    <w:rsid w:val="00FB2ED4"/>
    <w:rPr>
      <w:rFonts w:ascii="Wingdings" w:hAnsi="Wingdings" w:cs="Wingdings"/>
    </w:rPr>
  </w:style>
  <w:style w:type="character" w:customStyle="1" w:styleId="WW8Num2z3">
    <w:name w:val="WW8Num2z3"/>
    <w:rsid w:val="00FB2ED4"/>
    <w:rPr>
      <w:rFonts w:ascii="Symbol" w:hAnsi="Symbol" w:cs="Symbol"/>
    </w:rPr>
  </w:style>
  <w:style w:type="character" w:customStyle="1" w:styleId="WW8Num3z0">
    <w:name w:val="WW8Num3z0"/>
    <w:rsid w:val="00FB2ED4"/>
    <w:rPr>
      <w:rFonts w:cs="Times New Roman"/>
    </w:rPr>
  </w:style>
  <w:style w:type="character" w:customStyle="1" w:styleId="WW8Num4z0">
    <w:name w:val="WW8Num4z0"/>
    <w:rsid w:val="00FB2ED4"/>
    <w:rPr>
      <w:b w:val="0"/>
    </w:rPr>
  </w:style>
  <w:style w:type="character" w:customStyle="1" w:styleId="WW8Num4z1">
    <w:name w:val="WW8Num4z1"/>
    <w:rsid w:val="00FB2ED4"/>
  </w:style>
  <w:style w:type="character" w:customStyle="1" w:styleId="WW8Num4z2">
    <w:name w:val="WW8Num4z2"/>
    <w:rsid w:val="00FB2ED4"/>
  </w:style>
  <w:style w:type="character" w:customStyle="1" w:styleId="WW8Num4z3">
    <w:name w:val="WW8Num4z3"/>
    <w:rsid w:val="00FB2ED4"/>
  </w:style>
  <w:style w:type="character" w:customStyle="1" w:styleId="WW8Num4z4">
    <w:name w:val="WW8Num4z4"/>
    <w:rsid w:val="00FB2ED4"/>
  </w:style>
  <w:style w:type="character" w:customStyle="1" w:styleId="WW8Num4z5">
    <w:name w:val="WW8Num4z5"/>
    <w:rsid w:val="00FB2ED4"/>
  </w:style>
  <w:style w:type="character" w:customStyle="1" w:styleId="WW8Num4z6">
    <w:name w:val="WW8Num4z6"/>
    <w:rsid w:val="00FB2ED4"/>
  </w:style>
  <w:style w:type="character" w:customStyle="1" w:styleId="WW8Num4z7">
    <w:name w:val="WW8Num4z7"/>
    <w:rsid w:val="00FB2ED4"/>
  </w:style>
  <w:style w:type="character" w:customStyle="1" w:styleId="WW8Num4z8">
    <w:name w:val="WW8Num4z8"/>
    <w:rsid w:val="00FB2ED4"/>
  </w:style>
  <w:style w:type="character" w:customStyle="1" w:styleId="WW8Num5z0">
    <w:name w:val="WW8Num5z0"/>
    <w:rsid w:val="00FB2ED4"/>
    <w:rPr>
      <w:rFonts w:cs="Times New Roman"/>
    </w:rPr>
  </w:style>
  <w:style w:type="character" w:customStyle="1" w:styleId="WW8Num5z1">
    <w:name w:val="WW8Num5z1"/>
    <w:rsid w:val="00FB2ED4"/>
    <w:rPr>
      <w:rFonts w:cs="Times New Roman"/>
      <w:b w:val="0"/>
      <w:bCs w:val="0"/>
    </w:rPr>
  </w:style>
  <w:style w:type="character" w:customStyle="1" w:styleId="WW8Num6z0">
    <w:name w:val="WW8Num6z0"/>
    <w:rsid w:val="00FB2ED4"/>
    <w:rPr>
      <w:rFonts w:cs="Times New Roman"/>
      <w:i w:val="0"/>
    </w:rPr>
  </w:style>
  <w:style w:type="character" w:customStyle="1" w:styleId="WW8Num6z1">
    <w:name w:val="WW8Num6z1"/>
    <w:rsid w:val="00FB2ED4"/>
    <w:rPr>
      <w:rFonts w:cs="Times New Roman"/>
    </w:rPr>
  </w:style>
  <w:style w:type="character" w:customStyle="1" w:styleId="WW8Num7z0">
    <w:name w:val="WW8Num7z0"/>
    <w:rsid w:val="00FB2ED4"/>
    <w:rPr>
      <w:rFonts w:cs="Times New Roman"/>
      <w:i w:val="0"/>
    </w:rPr>
  </w:style>
  <w:style w:type="character" w:customStyle="1" w:styleId="WW8Num8z0">
    <w:name w:val="WW8Num8z0"/>
    <w:rsid w:val="00FB2ED4"/>
    <w:rPr>
      <w:rFonts w:cs="Times New Roman"/>
    </w:rPr>
  </w:style>
  <w:style w:type="character" w:customStyle="1" w:styleId="WW8Num9z0">
    <w:name w:val="WW8Num9z0"/>
    <w:rsid w:val="00FB2ED4"/>
    <w:rPr>
      <w:rFonts w:cs="Times New Roman"/>
    </w:rPr>
  </w:style>
  <w:style w:type="character" w:customStyle="1" w:styleId="WW8Num10z0">
    <w:name w:val="WW8Num10z0"/>
    <w:rsid w:val="00FB2ED4"/>
    <w:rPr>
      <w:rFonts w:ascii="Vladimir Script" w:hAnsi="Vladimir Script" w:cs="Vladimir Script"/>
    </w:rPr>
  </w:style>
  <w:style w:type="character" w:customStyle="1" w:styleId="WW8Num10z1">
    <w:name w:val="WW8Num10z1"/>
    <w:rsid w:val="00FB2ED4"/>
    <w:rPr>
      <w:rFonts w:ascii="Courier New" w:hAnsi="Courier New" w:cs="Courier New"/>
    </w:rPr>
  </w:style>
  <w:style w:type="character" w:customStyle="1" w:styleId="WW8Num10z2">
    <w:name w:val="WW8Num10z2"/>
    <w:rsid w:val="00FB2ED4"/>
    <w:rPr>
      <w:rFonts w:ascii="Wingdings" w:hAnsi="Wingdings" w:cs="Wingdings"/>
    </w:rPr>
  </w:style>
  <w:style w:type="character" w:customStyle="1" w:styleId="WW8Num10z3">
    <w:name w:val="WW8Num10z3"/>
    <w:rsid w:val="00FB2ED4"/>
    <w:rPr>
      <w:rFonts w:ascii="Symbol" w:hAnsi="Symbol" w:cs="Symbol"/>
    </w:rPr>
  </w:style>
  <w:style w:type="character" w:customStyle="1" w:styleId="WW8Num11z0">
    <w:name w:val="WW8Num11z0"/>
    <w:rsid w:val="00FB2ED4"/>
    <w:rPr>
      <w:rFonts w:cs="Times New Roman"/>
    </w:rPr>
  </w:style>
  <w:style w:type="character" w:customStyle="1" w:styleId="WW8Num12z0">
    <w:name w:val="WW8Num12z0"/>
    <w:rsid w:val="00FB2ED4"/>
    <w:rPr>
      <w:rFonts w:ascii="Vladimir Script" w:hAnsi="Vladimir Script" w:cs="Vladimir Script"/>
    </w:rPr>
  </w:style>
  <w:style w:type="character" w:customStyle="1" w:styleId="WW8Num12z1">
    <w:name w:val="WW8Num12z1"/>
    <w:rsid w:val="00FB2ED4"/>
    <w:rPr>
      <w:rFonts w:ascii="Courier New" w:hAnsi="Courier New" w:cs="Courier New"/>
    </w:rPr>
  </w:style>
  <w:style w:type="character" w:customStyle="1" w:styleId="WW8Num12z2">
    <w:name w:val="WW8Num12z2"/>
    <w:rsid w:val="00FB2ED4"/>
    <w:rPr>
      <w:rFonts w:ascii="Wingdings" w:hAnsi="Wingdings" w:cs="Wingdings"/>
    </w:rPr>
  </w:style>
  <w:style w:type="character" w:customStyle="1" w:styleId="WW8Num12z3">
    <w:name w:val="WW8Num12z3"/>
    <w:rsid w:val="00FB2ED4"/>
    <w:rPr>
      <w:rFonts w:ascii="Symbol" w:hAnsi="Symbol" w:cs="Symbol"/>
    </w:rPr>
  </w:style>
  <w:style w:type="character" w:customStyle="1" w:styleId="WW8Num13z0">
    <w:name w:val="WW8Num13z0"/>
    <w:rsid w:val="00FB2ED4"/>
  </w:style>
  <w:style w:type="character" w:customStyle="1" w:styleId="WW8Num13z1">
    <w:name w:val="WW8Num13z1"/>
    <w:rsid w:val="00FB2ED4"/>
  </w:style>
  <w:style w:type="character" w:customStyle="1" w:styleId="WW8Num13z2">
    <w:name w:val="WW8Num13z2"/>
    <w:rsid w:val="00FB2ED4"/>
  </w:style>
  <w:style w:type="character" w:customStyle="1" w:styleId="WW8Num13z3">
    <w:name w:val="WW8Num13z3"/>
    <w:rsid w:val="00FB2ED4"/>
  </w:style>
  <w:style w:type="character" w:customStyle="1" w:styleId="WW8Num13z4">
    <w:name w:val="WW8Num13z4"/>
    <w:rsid w:val="00FB2ED4"/>
  </w:style>
  <w:style w:type="character" w:customStyle="1" w:styleId="WW8Num13z5">
    <w:name w:val="WW8Num13z5"/>
    <w:rsid w:val="00FB2ED4"/>
  </w:style>
  <w:style w:type="character" w:customStyle="1" w:styleId="WW8Num13z6">
    <w:name w:val="WW8Num13z6"/>
    <w:rsid w:val="00FB2ED4"/>
  </w:style>
  <w:style w:type="character" w:customStyle="1" w:styleId="WW8Num13z7">
    <w:name w:val="WW8Num13z7"/>
    <w:rsid w:val="00FB2ED4"/>
  </w:style>
  <w:style w:type="character" w:customStyle="1" w:styleId="WW8Num13z8">
    <w:name w:val="WW8Num13z8"/>
    <w:rsid w:val="00FB2ED4"/>
  </w:style>
  <w:style w:type="character" w:customStyle="1" w:styleId="WW8Num14z0">
    <w:name w:val="WW8Num14z0"/>
    <w:rsid w:val="00FB2ED4"/>
    <w:rPr>
      <w:rFonts w:cs="Times New Roman"/>
    </w:rPr>
  </w:style>
  <w:style w:type="character" w:customStyle="1" w:styleId="WW8Num15z0">
    <w:name w:val="WW8Num15z0"/>
    <w:rsid w:val="00FB2ED4"/>
    <w:rPr>
      <w:rFonts w:cs="Times New Roman"/>
    </w:rPr>
  </w:style>
  <w:style w:type="character" w:customStyle="1" w:styleId="WW8Num16z0">
    <w:name w:val="WW8Num16z0"/>
    <w:rsid w:val="00FB2ED4"/>
    <w:rPr>
      <w:rFonts w:cs="Times New Roman"/>
    </w:rPr>
  </w:style>
  <w:style w:type="character" w:customStyle="1" w:styleId="WW8Num17z0">
    <w:name w:val="WW8Num17z0"/>
    <w:rsid w:val="00FB2ED4"/>
  </w:style>
  <w:style w:type="character" w:customStyle="1" w:styleId="WW8Num17z1">
    <w:name w:val="WW8Num17z1"/>
    <w:rsid w:val="00FB2ED4"/>
  </w:style>
  <w:style w:type="character" w:customStyle="1" w:styleId="WW8Num17z2">
    <w:name w:val="WW8Num17z2"/>
    <w:rsid w:val="00FB2ED4"/>
  </w:style>
  <w:style w:type="character" w:customStyle="1" w:styleId="WW8Num17z3">
    <w:name w:val="WW8Num17z3"/>
    <w:rsid w:val="00FB2ED4"/>
  </w:style>
  <w:style w:type="character" w:customStyle="1" w:styleId="WW8Num17z4">
    <w:name w:val="WW8Num17z4"/>
    <w:rsid w:val="00FB2ED4"/>
  </w:style>
  <w:style w:type="character" w:customStyle="1" w:styleId="WW8Num17z5">
    <w:name w:val="WW8Num17z5"/>
    <w:rsid w:val="00FB2ED4"/>
  </w:style>
  <w:style w:type="character" w:customStyle="1" w:styleId="WW8Num17z6">
    <w:name w:val="WW8Num17z6"/>
    <w:rsid w:val="00FB2ED4"/>
  </w:style>
  <w:style w:type="character" w:customStyle="1" w:styleId="WW8Num17z7">
    <w:name w:val="WW8Num17z7"/>
    <w:rsid w:val="00FB2ED4"/>
  </w:style>
  <w:style w:type="character" w:customStyle="1" w:styleId="WW8Num17z8">
    <w:name w:val="WW8Num17z8"/>
    <w:rsid w:val="00FB2ED4"/>
  </w:style>
  <w:style w:type="character" w:customStyle="1" w:styleId="WW8Num18z0">
    <w:name w:val="WW8Num18z0"/>
    <w:rsid w:val="00FB2ED4"/>
    <w:rPr>
      <w:rFonts w:ascii="Times New Roman" w:eastAsia="Times New Roman" w:hAnsi="Times New Roman" w:cs="Times New Roman"/>
    </w:rPr>
  </w:style>
  <w:style w:type="character" w:customStyle="1" w:styleId="WW8Num18z1">
    <w:name w:val="WW8Num18z1"/>
    <w:rsid w:val="00FB2ED4"/>
    <w:rPr>
      <w:rFonts w:ascii="Courier New" w:hAnsi="Courier New" w:cs="Courier New"/>
    </w:rPr>
  </w:style>
  <w:style w:type="character" w:customStyle="1" w:styleId="WW8Num18z2">
    <w:name w:val="WW8Num18z2"/>
    <w:rsid w:val="00FB2ED4"/>
    <w:rPr>
      <w:rFonts w:ascii="Wingdings" w:hAnsi="Wingdings" w:cs="Wingdings"/>
    </w:rPr>
  </w:style>
  <w:style w:type="character" w:customStyle="1" w:styleId="WW8Num18z3">
    <w:name w:val="WW8Num18z3"/>
    <w:rsid w:val="00FB2ED4"/>
    <w:rPr>
      <w:rFonts w:ascii="Symbol" w:hAnsi="Symbol" w:cs="Symbol"/>
    </w:rPr>
  </w:style>
  <w:style w:type="character" w:customStyle="1" w:styleId="WW8Num19z0">
    <w:name w:val="WW8Num19z0"/>
    <w:rsid w:val="00FB2ED4"/>
    <w:rPr>
      <w:rFonts w:cs="Times New Roman"/>
      <w:b w:val="0"/>
    </w:rPr>
  </w:style>
  <w:style w:type="character" w:customStyle="1" w:styleId="WW8Num20z0">
    <w:name w:val="WW8Num20z0"/>
    <w:rsid w:val="00FB2ED4"/>
    <w:rPr>
      <w:rFonts w:cs="Times New Roman"/>
    </w:rPr>
  </w:style>
  <w:style w:type="character" w:customStyle="1" w:styleId="WW8Num21z0">
    <w:name w:val="WW8Num21z0"/>
    <w:rsid w:val="00FB2ED4"/>
    <w:rPr>
      <w:rFonts w:ascii="Vladimir Script" w:hAnsi="Vladimir Script" w:cs="Vladimir Script"/>
    </w:rPr>
  </w:style>
  <w:style w:type="character" w:customStyle="1" w:styleId="WW8Num21z1">
    <w:name w:val="WW8Num21z1"/>
    <w:rsid w:val="00FB2ED4"/>
    <w:rPr>
      <w:rFonts w:ascii="Courier New" w:hAnsi="Courier New" w:cs="Courier New"/>
    </w:rPr>
  </w:style>
  <w:style w:type="character" w:customStyle="1" w:styleId="WW8Num21z2">
    <w:name w:val="WW8Num21z2"/>
    <w:rsid w:val="00FB2ED4"/>
    <w:rPr>
      <w:rFonts w:ascii="Wingdings" w:hAnsi="Wingdings" w:cs="Wingdings"/>
    </w:rPr>
  </w:style>
  <w:style w:type="character" w:customStyle="1" w:styleId="WW8Num21z3">
    <w:name w:val="WW8Num21z3"/>
    <w:rsid w:val="00FB2ED4"/>
    <w:rPr>
      <w:rFonts w:ascii="Symbol" w:hAnsi="Symbol" w:cs="Symbol"/>
    </w:rPr>
  </w:style>
  <w:style w:type="character" w:customStyle="1" w:styleId="WW8Num22z0">
    <w:name w:val="WW8Num22z0"/>
    <w:rsid w:val="00FB2ED4"/>
  </w:style>
  <w:style w:type="character" w:customStyle="1" w:styleId="WW8Num22z1">
    <w:name w:val="WW8Num22z1"/>
    <w:rsid w:val="00FB2ED4"/>
  </w:style>
  <w:style w:type="character" w:customStyle="1" w:styleId="WW8Num22z2">
    <w:name w:val="WW8Num22z2"/>
    <w:rsid w:val="00FB2ED4"/>
  </w:style>
  <w:style w:type="character" w:customStyle="1" w:styleId="WW8Num22z3">
    <w:name w:val="WW8Num22z3"/>
    <w:rsid w:val="00FB2ED4"/>
  </w:style>
  <w:style w:type="character" w:customStyle="1" w:styleId="WW8Num22z4">
    <w:name w:val="WW8Num22z4"/>
    <w:rsid w:val="00FB2ED4"/>
  </w:style>
  <w:style w:type="character" w:customStyle="1" w:styleId="WW8Num22z5">
    <w:name w:val="WW8Num22z5"/>
    <w:rsid w:val="00FB2ED4"/>
  </w:style>
  <w:style w:type="character" w:customStyle="1" w:styleId="WW8Num22z6">
    <w:name w:val="WW8Num22z6"/>
    <w:rsid w:val="00FB2ED4"/>
  </w:style>
  <w:style w:type="character" w:customStyle="1" w:styleId="WW8Num22z7">
    <w:name w:val="WW8Num22z7"/>
    <w:rsid w:val="00FB2ED4"/>
  </w:style>
  <w:style w:type="character" w:customStyle="1" w:styleId="WW8Num22z8">
    <w:name w:val="WW8Num22z8"/>
    <w:rsid w:val="00FB2ED4"/>
  </w:style>
  <w:style w:type="character" w:customStyle="1" w:styleId="WW8Num23z0">
    <w:name w:val="WW8Num23z0"/>
    <w:rsid w:val="00FB2ED4"/>
    <w:rPr>
      <w:rFonts w:cs="Times New Roman"/>
    </w:rPr>
  </w:style>
  <w:style w:type="character" w:customStyle="1" w:styleId="WW8Num23z1">
    <w:name w:val="WW8Num23z1"/>
    <w:rsid w:val="00FB2ED4"/>
    <w:rPr>
      <w:rFonts w:ascii="Vladimir Script" w:hAnsi="Vladimir Script" w:cs="Vladimir Script"/>
    </w:rPr>
  </w:style>
  <w:style w:type="character" w:customStyle="1" w:styleId="WW8Num24z0">
    <w:name w:val="WW8Num24z0"/>
    <w:rsid w:val="00FB2ED4"/>
    <w:rPr>
      <w:rFonts w:cs="Times New Roman"/>
    </w:rPr>
  </w:style>
  <w:style w:type="character" w:customStyle="1" w:styleId="WW8Num25z0">
    <w:name w:val="WW8Num25z0"/>
    <w:rsid w:val="00FB2ED4"/>
    <w:rPr>
      <w:rFonts w:cs="Times New Roman"/>
    </w:rPr>
  </w:style>
  <w:style w:type="character" w:customStyle="1" w:styleId="WW8Num26z0">
    <w:name w:val="WW8Num26z0"/>
    <w:rsid w:val="00FB2ED4"/>
    <w:rPr>
      <w:rFonts w:cs="Times New Roman"/>
    </w:rPr>
  </w:style>
  <w:style w:type="character" w:customStyle="1" w:styleId="WW8Num27z0">
    <w:name w:val="WW8Num27z0"/>
    <w:rsid w:val="00FB2ED4"/>
    <w:rPr>
      <w:rFonts w:cs="Times New Roman"/>
      <w:b w:val="0"/>
      <w:bCs w:val="0"/>
    </w:rPr>
  </w:style>
  <w:style w:type="character" w:customStyle="1" w:styleId="WW8Num28z0">
    <w:name w:val="WW8Num28z0"/>
    <w:rsid w:val="00FB2ED4"/>
    <w:rPr>
      <w:rFonts w:ascii="Vladimir Script" w:hAnsi="Vladimir Script" w:cs="Vladimir Script"/>
    </w:rPr>
  </w:style>
  <w:style w:type="character" w:customStyle="1" w:styleId="WW8Num28z1">
    <w:name w:val="WW8Num28z1"/>
    <w:rsid w:val="00FB2ED4"/>
    <w:rPr>
      <w:rFonts w:cs="Times New Roman"/>
    </w:rPr>
  </w:style>
  <w:style w:type="character" w:customStyle="1" w:styleId="WW8Num28z2">
    <w:name w:val="WW8Num28z2"/>
    <w:rsid w:val="00FB2ED4"/>
    <w:rPr>
      <w:rFonts w:ascii="Wingdings" w:hAnsi="Wingdings" w:cs="Wingdings"/>
    </w:rPr>
  </w:style>
  <w:style w:type="character" w:customStyle="1" w:styleId="WW8Num28z3">
    <w:name w:val="WW8Num28z3"/>
    <w:rsid w:val="00FB2ED4"/>
    <w:rPr>
      <w:rFonts w:ascii="Symbol" w:hAnsi="Symbol" w:cs="Symbol"/>
    </w:rPr>
  </w:style>
  <w:style w:type="character" w:customStyle="1" w:styleId="WW8Num28z4">
    <w:name w:val="WW8Num28z4"/>
    <w:rsid w:val="00FB2ED4"/>
    <w:rPr>
      <w:rFonts w:ascii="Courier New" w:hAnsi="Courier New" w:cs="Courier New"/>
    </w:rPr>
  </w:style>
  <w:style w:type="character" w:customStyle="1" w:styleId="WW8Num29z0">
    <w:name w:val="WW8Num29z0"/>
    <w:rsid w:val="00FB2ED4"/>
    <w:rPr>
      <w:rFonts w:cs="Times New Roman"/>
    </w:rPr>
  </w:style>
  <w:style w:type="character" w:customStyle="1" w:styleId="WW8Num30z0">
    <w:name w:val="WW8Num30z0"/>
    <w:rsid w:val="00FB2ED4"/>
    <w:rPr>
      <w:rFonts w:cs="Times New Roman"/>
    </w:rPr>
  </w:style>
  <w:style w:type="character" w:customStyle="1" w:styleId="WW8Num31z0">
    <w:name w:val="WW8Num31z0"/>
    <w:rsid w:val="00FB2ED4"/>
    <w:rPr>
      <w:rFonts w:cs="Times New Roman"/>
    </w:rPr>
  </w:style>
  <w:style w:type="character" w:customStyle="1" w:styleId="WW8Num31z1">
    <w:name w:val="WW8Num31z1"/>
    <w:rsid w:val="00FB2ED4"/>
    <w:rPr>
      <w:rFonts w:cs="Times New Roman"/>
      <w:b w:val="0"/>
      <w:bCs w:val="0"/>
    </w:rPr>
  </w:style>
  <w:style w:type="character" w:customStyle="1" w:styleId="WW8Num32z0">
    <w:name w:val="WW8Num32z0"/>
    <w:rsid w:val="00FB2ED4"/>
  </w:style>
  <w:style w:type="character" w:customStyle="1" w:styleId="WW8Num32z1">
    <w:name w:val="WW8Num32z1"/>
    <w:rsid w:val="00FB2ED4"/>
  </w:style>
  <w:style w:type="character" w:customStyle="1" w:styleId="WW8Num32z2">
    <w:name w:val="WW8Num32z2"/>
    <w:rsid w:val="00FB2ED4"/>
  </w:style>
  <w:style w:type="character" w:customStyle="1" w:styleId="WW8Num32z3">
    <w:name w:val="WW8Num32z3"/>
    <w:rsid w:val="00FB2ED4"/>
  </w:style>
  <w:style w:type="character" w:customStyle="1" w:styleId="WW8Num32z4">
    <w:name w:val="WW8Num32z4"/>
    <w:rsid w:val="00FB2ED4"/>
  </w:style>
  <w:style w:type="character" w:customStyle="1" w:styleId="WW8Num32z5">
    <w:name w:val="WW8Num32z5"/>
    <w:rsid w:val="00FB2ED4"/>
  </w:style>
  <w:style w:type="character" w:customStyle="1" w:styleId="WW8Num32z6">
    <w:name w:val="WW8Num32z6"/>
    <w:rsid w:val="00FB2ED4"/>
  </w:style>
  <w:style w:type="character" w:customStyle="1" w:styleId="WW8Num32z7">
    <w:name w:val="WW8Num32z7"/>
    <w:rsid w:val="00FB2ED4"/>
  </w:style>
  <w:style w:type="character" w:customStyle="1" w:styleId="WW8Num32z8">
    <w:name w:val="WW8Num32z8"/>
    <w:rsid w:val="00FB2ED4"/>
  </w:style>
  <w:style w:type="character" w:customStyle="1" w:styleId="WW8Num33z0">
    <w:name w:val="WW8Num33z0"/>
    <w:rsid w:val="00FB2ED4"/>
    <w:rPr>
      <w:rFonts w:cs="Times New Roman"/>
    </w:rPr>
  </w:style>
  <w:style w:type="character" w:customStyle="1" w:styleId="WW8Num34z0">
    <w:name w:val="WW8Num34z0"/>
    <w:rsid w:val="00FB2ED4"/>
    <w:rPr>
      <w:rFonts w:cs="Times New Roman"/>
    </w:rPr>
  </w:style>
  <w:style w:type="character" w:customStyle="1" w:styleId="WW8Num35z0">
    <w:name w:val="WW8Num35z0"/>
    <w:rsid w:val="00FB2ED4"/>
  </w:style>
  <w:style w:type="character" w:customStyle="1" w:styleId="WW8Num35z1">
    <w:name w:val="WW8Num35z1"/>
    <w:rsid w:val="00FB2ED4"/>
  </w:style>
  <w:style w:type="character" w:customStyle="1" w:styleId="WW8Num35z2">
    <w:name w:val="WW8Num35z2"/>
    <w:rsid w:val="00FB2ED4"/>
  </w:style>
  <w:style w:type="character" w:customStyle="1" w:styleId="WW8Num35z3">
    <w:name w:val="WW8Num35z3"/>
    <w:rsid w:val="00FB2ED4"/>
  </w:style>
  <w:style w:type="character" w:customStyle="1" w:styleId="WW8Num35z4">
    <w:name w:val="WW8Num35z4"/>
    <w:rsid w:val="00FB2ED4"/>
  </w:style>
  <w:style w:type="character" w:customStyle="1" w:styleId="WW8Num35z5">
    <w:name w:val="WW8Num35z5"/>
    <w:rsid w:val="00FB2ED4"/>
  </w:style>
  <w:style w:type="character" w:customStyle="1" w:styleId="WW8Num35z6">
    <w:name w:val="WW8Num35z6"/>
    <w:rsid w:val="00FB2ED4"/>
  </w:style>
  <w:style w:type="character" w:customStyle="1" w:styleId="WW8Num35z7">
    <w:name w:val="WW8Num35z7"/>
    <w:rsid w:val="00FB2ED4"/>
  </w:style>
  <w:style w:type="character" w:customStyle="1" w:styleId="WW8Num35z8">
    <w:name w:val="WW8Num35z8"/>
    <w:rsid w:val="00FB2ED4"/>
  </w:style>
  <w:style w:type="character" w:customStyle="1" w:styleId="WW8Num36z0">
    <w:name w:val="WW8Num36z0"/>
    <w:rsid w:val="00FB2ED4"/>
    <w:rPr>
      <w:rFonts w:ascii="Vladimir Script" w:hAnsi="Vladimir Script" w:cs="Vladimir Script"/>
      <w:sz w:val="28"/>
      <w:szCs w:val="28"/>
    </w:rPr>
  </w:style>
  <w:style w:type="character" w:customStyle="1" w:styleId="WW8Num36z1">
    <w:name w:val="WW8Num36z1"/>
    <w:rsid w:val="00FB2ED4"/>
    <w:rPr>
      <w:rFonts w:ascii="Courier New" w:hAnsi="Courier New" w:cs="Courier New"/>
    </w:rPr>
  </w:style>
  <w:style w:type="character" w:customStyle="1" w:styleId="WW8Num36z2">
    <w:name w:val="WW8Num36z2"/>
    <w:rsid w:val="00FB2ED4"/>
    <w:rPr>
      <w:rFonts w:ascii="Wingdings" w:hAnsi="Wingdings" w:cs="Wingdings"/>
    </w:rPr>
  </w:style>
  <w:style w:type="character" w:customStyle="1" w:styleId="WW8Num36z3">
    <w:name w:val="WW8Num36z3"/>
    <w:rsid w:val="00FB2ED4"/>
    <w:rPr>
      <w:rFonts w:ascii="Symbol" w:hAnsi="Symbol" w:cs="Symbol"/>
    </w:rPr>
  </w:style>
  <w:style w:type="character" w:customStyle="1" w:styleId="WW8Num37z0">
    <w:name w:val="WW8Num37z0"/>
    <w:rsid w:val="00FB2ED4"/>
    <w:rPr>
      <w:rFonts w:cs="Times New Roman"/>
    </w:rPr>
  </w:style>
  <w:style w:type="character" w:customStyle="1" w:styleId="WW8Num38z0">
    <w:name w:val="WW8Num38z0"/>
    <w:rsid w:val="00FB2ED4"/>
    <w:rPr>
      <w:rFonts w:ascii="Vladimir Script" w:hAnsi="Vladimir Script" w:cs="Vladimir Script"/>
    </w:rPr>
  </w:style>
  <w:style w:type="character" w:customStyle="1" w:styleId="WW8Num38z1">
    <w:name w:val="WW8Num38z1"/>
    <w:rsid w:val="00FB2ED4"/>
    <w:rPr>
      <w:rFonts w:ascii="Courier New" w:hAnsi="Courier New" w:cs="Courier New"/>
    </w:rPr>
  </w:style>
  <w:style w:type="character" w:customStyle="1" w:styleId="WW8Num38z2">
    <w:name w:val="WW8Num38z2"/>
    <w:rsid w:val="00FB2ED4"/>
    <w:rPr>
      <w:rFonts w:ascii="Wingdings" w:hAnsi="Wingdings" w:cs="Wingdings"/>
    </w:rPr>
  </w:style>
  <w:style w:type="character" w:customStyle="1" w:styleId="WW8Num38z3">
    <w:name w:val="WW8Num38z3"/>
    <w:rsid w:val="00FB2ED4"/>
    <w:rPr>
      <w:rFonts w:ascii="Symbol" w:hAnsi="Symbol" w:cs="Symbol"/>
    </w:rPr>
  </w:style>
  <w:style w:type="character" w:customStyle="1" w:styleId="WW8Num39z0">
    <w:name w:val="WW8Num39z0"/>
    <w:rsid w:val="00FB2ED4"/>
    <w:rPr>
      <w:rFonts w:cs="Times New Roman"/>
    </w:rPr>
  </w:style>
  <w:style w:type="character" w:customStyle="1" w:styleId="WW8Num40z0">
    <w:name w:val="WW8Num40z0"/>
    <w:rsid w:val="00FB2ED4"/>
    <w:rPr>
      <w:rFonts w:cs="Times New Roman"/>
    </w:rPr>
  </w:style>
  <w:style w:type="character" w:customStyle="1" w:styleId="WW8Num41z0">
    <w:name w:val="WW8Num41z0"/>
    <w:rsid w:val="00FB2ED4"/>
    <w:rPr>
      <w:rFonts w:cs="Times New Roman"/>
    </w:rPr>
  </w:style>
  <w:style w:type="character" w:customStyle="1" w:styleId="WW8Num42z0">
    <w:name w:val="WW8Num42z0"/>
    <w:rsid w:val="00FB2ED4"/>
    <w:rPr>
      <w:rFonts w:ascii="Vladimir Script" w:hAnsi="Vladimir Script" w:cs="Vladimir Script"/>
    </w:rPr>
  </w:style>
  <w:style w:type="character" w:customStyle="1" w:styleId="WW8Num42z1">
    <w:name w:val="WW8Num42z1"/>
    <w:rsid w:val="00FB2ED4"/>
    <w:rPr>
      <w:rFonts w:ascii="Courier New" w:hAnsi="Courier New" w:cs="Courier New"/>
    </w:rPr>
  </w:style>
  <w:style w:type="character" w:customStyle="1" w:styleId="WW8Num42z2">
    <w:name w:val="WW8Num42z2"/>
    <w:rsid w:val="00FB2ED4"/>
    <w:rPr>
      <w:rFonts w:ascii="Wingdings" w:hAnsi="Wingdings" w:cs="Wingdings"/>
    </w:rPr>
  </w:style>
  <w:style w:type="character" w:customStyle="1" w:styleId="WW8Num42z3">
    <w:name w:val="WW8Num42z3"/>
    <w:rsid w:val="00FB2ED4"/>
    <w:rPr>
      <w:rFonts w:ascii="Symbol" w:hAnsi="Symbol" w:cs="Symbol"/>
    </w:rPr>
  </w:style>
  <w:style w:type="character" w:customStyle="1" w:styleId="12">
    <w:name w:val="Основной шрифт абзаца1"/>
    <w:rsid w:val="00FB2ED4"/>
  </w:style>
  <w:style w:type="character" w:styleId="af9">
    <w:name w:val="page number"/>
    <w:rsid w:val="00FB2ED4"/>
  </w:style>
  <w:style w:type="character" w:customStyle="1" w:styleId="HTML">
    <w:name w:val="Стандартный HTML Знак"/>
    <w:uiPriority w:val="99"/>
    <w:rsid w:val="00FB2ED4"/>
    <w:rPr>
      <w:rFonts w:ascii="Courier New" w:hAnsi="Courier New" w:cs="Courier New"/>
      <w:sz w:val="20"/>
    </w:rPr>
  </w:style>
  <w:style w:type="character" w:customStyle="1" w:styleId="afa">
    <w:name w:val="Схема документа Знак"/>
    <w:rsid w:val="00FB2ED4"/>
    <w:rPr>
      <w:rFonts w:ascii="Tahoma" w:hAnsi="Tahoma" w:cs="Tahoma"/>
      <w:sz w:val="20"/>
      <w:shd w:val="clear" w:color="auto" w:fill="000080"/>
    </w:rPr>
  </w:style>
  <w:style w:type="character" w:customStyle="1" w:styleId="22">
    <w:name w:val="Основной текст 2 Знак"/>
    <w:rsid w:val="00FB2ED4"/>
    <w:rPr>
      <w:rFonts w:ascii="Arial" w:hAnsi="Arial" w:cs="Arial"/>
      <w:b/>
      <w:sz w:val="24"/>
    </w:rPr>
  </w:style>
  <w:style w:type="character" w:customStyle="1" w:styleId="afb">
    <w:name w:val="Название Знак"/>
    <w:link w:val="afc"/>
    <w:rsid w:val="00FB2ED4"/>
    <w:rPr>
      <w:b/>
      <w:spacing w:val="20"/>
      <w:sz w:val="28"/>
    </w:rPr>
  </w:style>
  <w:style w:type="character" w:customStyle="1" w:styleId="afd">
    <w:name w:val="Основной текст с отступом Знак"/>
    <w:rsid w:val="00FB2ED4"/>
    <w:rPr>
      <w:rFonts w:ascii="Times New Roman" w:hAnsi="Times New Roman" w:cs="Times New Roman"/>
      <w:sz w:val="24"/>
    </w:rPr>
  </w:style>
  <w:style w:type="character" w:customStyle="1" w:styleId="31">
    <w:name w:val="Основной текст 3 Знак"/>
    <w:rsid w:val="00FB2ED4"/>
    <w:rPr>
      <w:sz w:val="16"/>
    </w:rPr>
  </w:style>
  <w:style w:type="character" w:customStyle="1" w:styleId="afe">
    <w:name w:val="Основной текст Знак"/>
    <w:rsid w:val="00FB2ED4"/>
    <w:rPr>
      <w:rFonts w:ascii="Times New Roman" w:hAnsi="Times New Roman" w:cs="Times New Roman"/>
      <w:sz w:val="24"/>
    </w:rPr>
  </w:style>
  <w:style w:type="character" w:customStyle="1" w:styleId="apple-converted-space">
    <w:name w:val="apple-converted-space"/>
    <w:rsid w:val="00FB2ED4"/>
  </w:style>
  <w:style w:type="character" w:customStyle="1" w:styleId="13">
    <w:name w:val="Знак примечания1"/>
    <w:rsid w:val="00FB2ED4"/>
    <w:rPr>
      <w:sz w:val="16"/>
      <w:szCs w:val="16"/>
    </w:rPr>
  </w:style>
  <w:style w:type="character" w:customStyle="1" w:styleId="FontStyle13">
    <w:name w:val="Font Style13"/>
    <w:rsid w:val="00FB2ED4"/>
    <w:rPr>
      <w:rFonts w:ascii="Times New Roman" w:hAnsi="Times New Roman" w:cs="Times New Roman"/>
      <w:spacing w:val="-10"/>
      <w:sz w:val="28"/>
      <w:szCs w:val="28"/>
    </w:rPr>
  </w:style>
  <w:style w:type="paragraph" w:styleId="a0">
    <w:name w:val="Body Text"/>
    <w:basedOn w:val="a"/>
    <w:link w:val="14"/>
    <w:rsid w:val="00FB2ED4"/>
    <w:pPr>
      <w:suppressAutoHyphens/>
      <w:spacing w:after="120" w:line="240" w:lineRule="auto"/>
    </w:pPr>
    <w:rPr>
      <w:rFonts w:ascii="Times New Roman" w:eastAsia="Times New Roman" w:hAnsi="Times New Roman" w:cs="Times New Roman"/>
      <w:sz w:val="24"/>
      <w:szCs w:val="24"/>
      <w:lang w:eastAsia="zh-CN"/>
    </w:rPr>
  </w:style>
  <w:style w:type="character" w:customStyle="1" w:styleId="14">
    <w:name w:val="Основной текст Знак1"/>
    <w:basedOn w:val="a1"/>
    <w:link w:val="a0"/>
    <w:rsid w:val="00FB2ED4"/>
    <w:rPr>
      <w:rFonts w:ascii="Times New Roman" w:eastAsia="Times New Roman" w:hAnsi="Times New Roman" w:cs="Times New Roman"/>
      <w:sz w:val="24"/>
      <w:szCs w:val="24"/>
      <w:lang w:eastAsia="zh-CN"/>
    </w:rPr>
  </w:style>
  <w:style w:type="paragraph" w:styleId="aff">
    <w:name w:val="List"/>
    <w:basedOn w:val="a"/>
    <w:rsid w:val="00FB2ED4"/>
    <w:pPr>
      <w:suppressAutoHyphens/>
      <w:spacing w:after="0" w:line="240" w:lineRule="auto"/>
      <w:ind w:left="283" w:hanging="283"/>
    </w:pPr>
    <w:rPr>
      <w:rFonts w:ascii="Times New Roman" w:eastAsia="Times New Roman" w:hAnsi="Times New Roman" w:cs="Times New Roman"/>
      <w:sz w:val="24"/>
      <w:szCs w:val="24"/>
      <w:lang w:eastAsia="zh-CN"/>
    </w:rPr>
  </w:style>
  <w:style w:type="paragraph" w:styleId="aff0">
    <w:name w:val="caption"/>
    <w:basedOn w:val="a"/>
    <w:qFormat/>
    <w:rsid w:val="00FB2ED4"/>
    <w:pPr>
      <w:suppressLineNumbers/>
      <w:suppressAutoHyphens/>
      <w:spacing w:before="120" w:after="120" w:line="276" w:lineRule="auto"/>
    </w:pPr>
    <w:rPr>
      <w:rFonts w:ascii="Calibri" w:eastAsia="Times New Roman" w:hAnsi="Calibri" w:cs="FreeSans"/>
      <w:i/>
      <w:iCs/>
      <w:sz w:val="24"/>
      <w:szCs w:val="24"/>
      <w:lang w:eastAsia="zh-CN"/>
    </w:rPr>
  </w:style>
  <w:style w:type="paragraph" w:customStyle="1" w:styleId="15">
    <w:name w:val="Указатель1"/>
    <w:basedOn w:val="a"/>
    <w:rsid w:val="00FB2ED4"/>
    <w:pPr>
      <w:suppressLineNumbers/>
      <w:suppressAutoHyphens/>
      <w:spacing w:after="200" w:line="276" w:lineRule="auto"/>
    </w:pPr>
    <w:rPr>
      <w:rFonts w:ascii="Calibri" w:eastAsia="Times New Roman" w:hAnsi="Calibri" w:cs="FreeSans"/>
      <w:lang w:eastAsia="zh-CN"/>
    </w:rPr>
  </w:style>
  <w:style w:type="character" w:customStyle="1" w:styleId="16">
    <w:name w:val="Верхний колонтитул Знак1"/>
    <w:uiPriority w:val="99"/>
    <w:rsid w:val="00FB2ED4"/>
    <w:rPr>
      <w:sz w:val="24"/>
      <w:szCs w:val="24"/>
      <w:lang w:eastAsia="zh-CN"/>
    </w:rPr>
  </w:style>
  <w:style w:type="character" w:customStyle="1" w:styleId="17">
    <w:name w:val="Нижний колонтитул Знак1"/>
    <w:rsid w:val="00FB2ED4"/>
    <w:rPr>
      <w:sz w:val="24"/>
      <w:szCs w:val="24"/>
      <w:lang w:eastAsia="zh-CN"/>
    </w:rPr>
  </w:style>
  <w:style w:type="paragraph" w:styleId="HTML0">
    <w:name w:val="HTML Preformatted"/>
    <w:basedOn w:val="a"/>
    <w:link w:val="HTML1"/>
    <w:uiPriority w:val="99"/>
    <w:rsid w:val="00FB2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612"/>
    </w:pPr>
    <w:rPr>
      <w:rFonts w:ascii="Courier New" w:eastAsia="Times New Roman" w:hAnsi="Courier New" w:cs="Courier New"/>
      <w:sz w:val="20"/>
      <w:szCs w:val="20"/>
      <w:lang w:eastAsia="zh-CN"/>
    </w:rPr>
  </w:style>
  <w:style w:type="character" w:customStyle="1" w:styleId="HTML1">
    <w:name w:val="Стандартный HTML Знак1"/>
    <w:basedOn w:val="a1"/>
    <w:link w:val="HTML0"/>
    <w:uiPriority w:val="99"/>
    <w:rsid w:val="00FB2ED4"/>
    <w:rPr>
      <w:rFonts w:ascii="Courier New" w:eastAsia="Times New Roman" w:hAnsi="Courier New" w:cs="Courier New"/>
      <w:sz w:val="20"/>
      <w:szCs w:val="20"/>
      <w:lang w:eastAsia="zh-CN"/>
    </w:rPr>
  </w:style>
  <w:style w:type="character" w:customStyle="1" w:styleId="18">
    <w:name w:val="Текст выноски Знак1"/>
    <w:rsid w:val="00FB2ED4"/>
    <w:rPr>
      <w:rFonts w:ascii="Tahoma" w:hAnsi="Tahoma" w:cs="Tahoma"/>
      <w:sz w:val="16"/>
      <w:szCs w:val="16"/>
      <w:lang w:eastAsia="zh-CN"/>
    </w:rPr>
  </w:style>
  <w:style w:type="paragraph" w:customStyle="1" w:styleId="ConsPlusCell">
    <w:name w:val="ConsPlusCell"/>
    <w:rsid w:val="00FB2ED4"/>
    <w:pPr>
      <w:widowControl w:val="0"/>
      <w:suppressAutoHyphens/>
      <w:autoSpaceDE w:val="0"/>
      <w:spacing w:after="0" w:line="240" w:lineRule="auto"/>
    </w:pPr>
    <w:rPr>
      <w:rFonts w:ascii="Arial" w:eastAsia="Times New Roman" w:hAnsi="Arial" w:cs="Arial"/>
      <w:sz w:val="20"/>
      <w:szCs w:val="20"/>
      <w:lang w:eastAsia="zh-CN"/>
    </w:rPr>
  </w:style>
  <w:style w:type="paragraph" w:customStyle="1" w:styleId="19">
    <w:name w:val="Схема документа1"/>
    <w:basedOn w:val="a"/>
    <w:rsid w:val="00FB2ED4"/>
    <w:pPr>
      <w:shd w:val="clear" w:color="auto" w:fill="000080"/>
      <w:suppressAutoHyphens/>
      <w:spacing w:after="0" w:line="240" w:lineRule="auto"/>
    </w:pPr>
    <w:rPr>
      <w:rFonts w:ascii="Tahoma" w:eastAsia="Times New Roman" w:hAnsi="Tahoma" w:cs="Tahoma"/>
      <w:sz w:val="20"/>
      <w:szCs w:val="20"/>
      <w:lang w:eastAsia="zh-CN"/>
    </w:rPr>
  </w:style>
  <w:style w:type="paragraph" w:customStyle="1" w:styleId="210">
    <w:name w:val="Основной текст 21"/>
    <w:basedOn w:val="a"/>
    <w:rsid w:val="00FB2ED4"/>
    <w:pPr>
      <w:suppressAutoHyphens/>
      <w:spacing w:after="0" w:line="240" w:lineRule="auto"/>
    </w:pPr>
    <w:rPr>
      <w:rFonts w:ascii="Arial" w:eastAsia="Times New Roman" w:hAnsi="Arial" w:cs="Arial"/>
      <w:b/>
      <w:bCs/>
      <w:sz w:val="24"/>
      <w:szCs w:val="24"/>
      <w:lang w:eastAsia="zh-CN"/>
    </w:rPr>
  </w:style>
  <w:style w:type="paragraph" w:customStyle="1" w:styleId="1a">
    <w:name w:val="Знак1 Знак Знак Знак"/>
    <w:basedOn w:val="a"/>
    <w:rsid w:val="00FB2ED4"/>
    <w:pPr>
      <w:suppressAutoHyphens/>
      <w:spacing w:line="240" w:lineRule="exact"/>
    </w:pPr>
    <w:rPr>
      <w:rFonts w:ascii="Verdana" w:eastAsia="Times New Roman" w:hAnsi="Verdana" w:cs="Verdana"/>
      <w:sz w:val="20"/>
      <w:szCs w:val="20"/>
      <w:lang w:val="en-US" w:eastAsia="zh-CN"/>
    </w:rPr>
  </w:style>
  <w:style w:type="paragraph" w:styleId="aff1">
    <w:name w:val="Body Text Indent"/>
    <w:basedOn w:val="a"/>
    <w:link w:val="1b"/>
    <w:rsid w:val="00FB2ED4"/>
    <w:pPr>
      <w:suppressAutoHyphens/>
      <w:spacing w:after="120" w:line="240" w:lineRule="auto"/>
      <w:ind w:left="283"/>
    </w:pPr>
    <w:rPr>
      <w:rFonts w:ascii="Times New Roman" w:eastAsia="Times New Roman" w:hAnsi="Times New Roman" w:cs="Times New Roman"/>
      <w:sz w:val="24"/>
      <w:szCs w:val="24"/>
      <w:lang w:eastAsia="zh-CN"/>
    </w:rPr>
  </w:style>
  <w:style w:type="character" w:customStyle="1" w:styleId="1b">
    <w:name w:val="Основной текст с отступом Знак1"/>
    <w:basedOn w:val="a1"/>
    <w:link w:val="aff1"/>
    <w:rsid w:val="00FB2ED4"/>
    <w:rPr>
      <w:rFonts w:ascii="Times New Roman" w:eastAsia="Times New Roman" w:hAnsi="Times New Roman" w:cs="Times New Roman"/>
      <w:sz w:val="24"/>
      <w:szCs w:val="24"/>
      <w:lang w:eastAsia="zh-CN"/>
    </w:rPr>
  </w:style>
  <w:style w:type="paragraph" w:customStyle="1" w:styleId="310">
    <w:name w:val="Основной текст 31"/>
    <w:basedOn w:val="a"/>
    <w:rsid w:val="00FB2ED4"/>
    <w:pPr>
      <w:suppressAutoHyphens/>
      <w:spacing w:after="120" w:line="276" w:lineRule="auto"/>
    </w:pPr>
    <w:rPr>
      <w:rFonts w:ascii="Calibri" w:eastAsia="Times New Roman" w:hAnsi="Calibri" w:cs="Times New Roman"/>
      <w:sz w:val="16"/>
      <w:szCs w:val="16"/>
      <w:lang w:eastAsia="zh-CN"/>
    </w:rPr>
  </w:style>
  <w:style w:type="paragraph" w:customStyle="1" w:styleId="ConsNormal">
    <w:name w:val="ConsNormal"/>
    <w:rsid w:val="00FB2ED4"/>
    <w:pPr>
      <w:widowControl w:val="0"/>
      <w:suppressAutoHyphens/>
      <w:autoSpaceDE w:val="0"/>
      <w:spacing w:after="0" w:line="240" w:lineRule="auto"/>
      <w:ind w:right="19772" w:firstLine="720"/>
    </w:pPr>
    <w:rPr>
      <w:rFonts w:ascii="Arial" w:eastAsia="Times New Roman" w:hAnsi="Arial" w:cs="Arial"/>
      <w:sz w:val="20"/>
      <w:szCs w:val="20"/>
      <w:lang w:eastAsia="zh-CN"/>
    </w:rPr>
  </w:style>
  <w:style w:type="paragraph" w:customStyle="1" w:styleId="aff2">
    <w:name w:val="Знак Знак Знак Знак Знак Знак Знак"/>
    <w:basedOn w:val="a"/>
    <w:rsid w:val="00FB2ED4"/>
    <w:pPr>
      <w:suppressAutoHyphens/>
      <w:spacing w:after="0" w:line="240" w:lineRule="auto"/>
    </w:pPr>
    <w:rPr>
      <w:rFonts w:ascii="Verdana" w:eastAsia="Times New Roman" w:hAnsi="Verdana" w:cs="Verdana"/>
      <w:sz w:val="24"/>
      <w:szCs w:val="24"/>
      <w:lang w:eastAsia="zh-CN"/>
    </w:rPr>
  </w:style>
  <w:style w:type="paragraph" w:styleId="aff3">
    <w:name w:val="No Spacing"/>
    <w:qFormat/>
    <w:rsid w:val="00FB2ED4"/>
    <w:pPr>
      <w:suppressAutoHyphens/>
      <w:spacing w:after="0" w:line="240" w:lineRule="auto"/>
    </w:pPr>
    <w:rPr>
      <w:rFonts w:ascii="Times New Roman" w:eastAsia="Times New Roman" w:hAnsi="Times New Roman" w:cs="Times New Roman"/>
      <w:sz w:val="24"/>
      <w:szCs w:val="24"/>
      <w:lang w:eastAsia="zh-CN"/>
    </w:rPr>
  </w:style>
  <w:style w:type="paragraph" w:customStyle="1" w:styleId="1c">
    <w:name w:val="Название объекта1"/>
    <w:basedOn w:val="a"/>
    <w:next w:val="a"/>
    <w:rsid w:val="00FB2ED4"/>
    <w:pPr>
      <w:suppressAutoHyphens/>
      <w:spacing w:after="0" w:line="240" w:lineRule="auto"/>
      <w:jc w:val="center"/>
    </w:pPr>
    <w:rPr>
      <w:rFonts w:ascii="Times New Roman" w:eastAsia="Times New Roman" w:hAnsi="Times New Roman" w:cs="Times New Roman"/>
      <w:b/>
      <w:bCs/>
      <w:sz w:val="24"/>
      <w:szCs w:val="24"/>
      <w:lang w:eastAsia="zh-CN"/>
    </w:rPr>
  </w:style>
  <w:style w:type="paragraph" w:customStyle="1" w:styleId="1d">
    <w:name w:val="Текст примечания1"/>
    <w:basedOn w:val="a"/>
    <w:rsid w:val="00FB2ED4"/>
    <w:pPr>
      <w:suppressAutoHyphens/>
      <w:spacing w:after="200" w:line="276" w:lineRule="auto"/>
    </w:pPr>
    <w:rPr>
      <w:rFonts w:ascii="Calibri" w:eastAsia="Times New Roman" w:hAnsi="Calibri" w:cs="Times New Roman"/>
      <w:sz w:val="20"/>
      <w:szCs w:val="20"/>
      <w:lang w:eastAsia="zh-CN"/>
    </w:rPr>
  </w:style>
  <w:style w:type="character" w:customStyle="1" w:styleId="1e">
    <w:name w:val="Текст примечания Знак1"/>
    <w:uiPriority w:val="99"/>
    <w:semiHidden/>
    <w:rsid w:val="00FB2ED4"/>
    <w:rPr>
      <w:rFonts w:ascii="Calibri" w:hAnsi="Calibri"/>
      <w:lang w:eastAsia="zh-CN"/>
    </w:rPr>
  </w:style>
  <w:style w:type="character" w:customStyle="1" w:styleId="1f">
    <w:name w:val="Тема примечания Знак1"/>
    <w:rsid w:val="00FB2ED4"/>
    <w:rPr>
      <w:rFonts w:ascii="Calibri" w:hAnsi="Calibri"/>
      <w:b/>
      <w:bCs/>
      <w:lang w:eastAsia="zh-CN"/>
    </w:rPr>
  </w:style>
  <w:style w:type="paragraph" w:customStyle="1" w:styleId="printr">
    <w:name w:val="printr"/>
    <w:basedOn w:val="a"/>
    <w:rsid w:val="00FB2ED4"/>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f4">
    <w:name w:val="Содержимое таблицы"/>
    <w:basedOn w:val="a"/>
    <w:rsid w:val="00FB2ED4"/>
    <w:pPr>
      <w:suppressLineNumbers/>
      <w:suppressAutoHyphens/>
      <w:spacing w:after="200" w:line="276" w:lineRule="auto"/>
    </w:pPr>
    <w:rPr>
      <w:rFonts w:ascii="Calibri" w:eastAsia="Times New Roman" w:hAnsi="Calibri" w:cs="Times New Roman"/>
      <w:lang w:eastAsia="zh-CN"/>
    </w:rPr>
  </w:style>
  <w:style w:type="paragraph" w:customStyle="1" w:styleId="aff5">
    <w:name w:val="Заголовок таблицы"/>
    <w:basedOn w:val="aff4"/>
    <w:rsid w:val="00FB2ED4"/>
    <w:pPr>
      <w:jc w:val="center"/>
    </w:pPr>
    <w:rPr>
      <w:b/>
      <w:bCs/>
    </w:rPr>
  </w:style>
  <w:style w:type="character" w:customStyle="1" w:styleId="a7">
    <w:name w:val="Абзац списка Знак"/>
    <w:aliases w:val="ТЗ список Знак,Абзац списка нумерованный Знак"/>
    <w:link w:val="a6"/>
    <w:uiPriority w:val="34"/>
    <w:qFormat/>
    <w:locked/>
    <w:rsid w:val="00FB2ED4"/>
    <w:rPr>
      <w:rFonts w:ascii="Calibri" w:eastAsia="Calibri" w:hAnsi="Calibri" w:cs="Times New Roman"/>
    </w:rPr>
  </w:style>
  <w:style w:type="paragraph" w:styleId="afc">
    <w:name w:val="Title"/>
    <w:basedOn w:val="a"/>
    <w:link w:val="afb"/>
    <w:qFormat/>
    <w:rsid w:val="00FB2ED4"/>
    <w:pPr>
      <w:spacing w:after="0" w:line="240" w:lineRule="auto"/>
      <w:jc w:val="center"/>
    </w:pPr>
    <w:rPr>
      <w:b/>
      <w:spacing w:val="20"/>
      <w:sz w:val="28"/>
    </w:rPr>
  </w:style>
  <w:style w:type="character" w:customStyle="1" w:styleId="1f0">
    <w:name w:val="Название Знак1"/>
    <w:basedOn w:val="a1"/>
    <w:uiPriority w:val="10"/>
    <w:rsid w:val="00FB2ED4"/>
    <w:rPr>
      <w:rFonts w:asciiTheme="majorHAnsi" w:eastAsiaTheme="majorEastAsia" w:hAnsiTheme="majorHAnsi" w:cstheme="majorBidi"/>
      <w:spacing w:val="-10"/>
      <w:kern w:val="28"/>
      <w:sz w:val="56"/>
      <w:szCs w:val="56"/>
    </w:rPr>
  </w:style>
  <w:style w:type="character" w:customStyle="1" w:styleId="ConsPlusNormal0">
    <w:name w:val="ConsPlusNormal Знак"/>
    <w:link w:val="ConsPlusNormal"/>
    <w:locked/>
    <w:rsid w:val="00FB2ED4"/>
    <w:rPr>
      <w:rFonts w:ascii="Calibri" w:eastAsia="Times New Roman" w:hAnsi="Calibri" w:cs="Calibri"/>
      <w:szCs w:val="20"/>
      <w:lang w:eastAsia="ru-RU"/>
    </w:rPr>
  </w:style>
  <w:style w:type="paragraph" w:customStyle="1" w:styleId="Default">
    <w:name w:val="Default"/>
    <w:rsid w:val="00FB2ED4"/>
    <w:pPr>
      <w:autoSpaceDE w:val="0"/>
      <w:autoSpaceDN w:val="0"/>
      <w:adjustRightInd w:val="0"/>
      <w:spacing w:after="0" w:line="240" w:lineRule="auto"/>
    </w:pPr>
    <w:rPr>
      <w:rFonts w:ascii="Times" w:eastAsia="Times New Roman" w:hAnsi="Times" w:cs="Times"/>
      <w:color w:val="000000"/>
      <w:sz w:val="24"/>
      <w:szCs w:val="24"/>
      <w:lang w:eastAsia="ru-RU"/>
    </w:rPr>
  </w:style>
  <w:style w:type="character" w:customStyle="1" w:styleId="23">
    <w:name w:val="Основной текст2"/>
    <w:uiPriority w:val="99"/>
    <w:rsid w:val="00FB2ED4"/>
    <w:rPr>
      <w:rFonts w:ascii="Times New Roman" w:hAnsi="Times New Roman" w:cs="Times New Roman" w:hint="default"/>
      <w:strike w:val="0"/>
      <w:dstrike w:val="0"/>
      <w:color w:val="000000"/>
      <w:spacing w:val="0"/>
      <w:w w:val="100"/>
      <w:position w:val="0"/>
      <w:sz w:val="26"/>
      <w:u w:val="none"/>
      <w:effect w:val="none"/>
      <w:lang w:val="ru-RU" w:eastAsia="x-none"/>
    </w:rPr>
  </w:style>
  <w:style w:type="numbering" w:customStyle="1" w:styleId="32">
    <w:name w:val="Нет списка3"/>
    <w:next w:val="a3"/>
    <w:uiPriority w:val="99"/>
    <w:semiHidden/>
    <w:unhideWhenUsed/>
    <w:rsid w:val="009E30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indinostrov.ru/" TargetMode="External"/><Relationship Id="rId13" Type="http://schemas.openxmlformats.org/officeDocument/2006/relationships/hyperlink" Target="consultantplus://offline/ref=84BBDEDF24059366FA2EEE64E56141D37D09EB6C21CCFA0294FE7C617A6EBAB768E0745BA95971A22D9456823B70B55868818CD1871EFBEAaEbDP"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hyperlink" Target="consultantplus://offline/ref=84BBDEDF24059366FA2EEE64E56141D37D09EB6C21CCFA0294FE7C617A6EBAB768E0745EAA5225F66FCA0FD2773BB85E7E9D8CD4a9bBP" TargetMode="External"/><Relationship Id="rId17"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styles" Target="styles.xml"/><Relationship Id="rId16" Type="http://schemas.openxmlformats.org/officeDocument/2006/relationships/hyperlink" Target="consultantplus://offline/ref=9E89AAB0FD1A9BBB11134009C3227FCE53C937EAAAAF9618AB29B9236EFDAC595A33BB2E8En8E7J"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84BBDEDF24059366FA2EF175F06141D37B0CE86B27CFFA0294FE7C617A6EBAB768E0745BA95974A4289456823B70B55868818CD1871EFBEAaEbDP" TargetMode="External"/><Relationship Id="rId5" Type="http://schemas.openxmlformats.org/officeDocument/2006/relationships/footnotes" Target="footnotes.xml"/><Relationship Id="rId15" Type="http://schemas.openxmlformats.org/officeDocument/2006/relationships/hyperlink" Target="consultantplus://offline/ref=84BBDEDF24059366FA2EEE64E56141D37D09EB6C21CCFA0294FE7C617A6EBAB768E07459AC507AF37ADB57DE7E2DA65967818ED69Ba1bEP" TargetMode="External"/><Relationship Id="rId10" Type="http://schemas.openxmlformats.org/officeDocument/2006/relationships/hyperlink" Target="http://www.gosuslugi.ru" TargetMode="External"/><Relationship Id="rId19" Type="http://schemas.openxmlformats.org/officeDocument/2006/relationships/hyperlink" Target="https://login.consultant.ru/link/?req=doc&amp;base=RLAW210&amp;n=139551&amp;dst=100087" TargetMode="External"/><Relationship Id="rId4" Type="http://schemas.openxmlformats.org/officeDocument/2006/relationships/webSettings" Target="webSettings.xml"/><Relationship Id="rId9" Type="http://schemas.openxmlformats.org/officeDocument/2006/relationships/hyperlink" Target="https://login.consultant.ru/link/?req=doc&amp;base=LAW&amp;n=99661&amp;dst=100004" TargetMode="External"/><Relationship Id="rId14" Type="http://schemas.openxmlformats.org/officeDocument/2006/relationships/hyperlink" Target="consultantplus://offline/ref=84BBDEDF24059366FA2EEE64E56141D37D09EB6C21CCFA0294FE7C617A6EBAB768E07458A0597AF37ADB57DE7E2DA65967818ED69Ba1bE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31</Pages>
  <Words>10085</Words>
  <Characters>57489</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2025-04-15T06:59:00Z</cp:lastPrinted>
  <dcterms:created xsi:type="dcterms:W3CDTF">2022-12-09T06:31:00Z</dcterms:created>
  <dcterms:modified xsi:type="dcterms:W3CDTF">2025-04-23T14:02:00Z</dcterms:modified>
</cp:coreProperties>
</file>